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C81E1" w14:textId="6C5471A6" w:rsidR="0048315E" w:rsidRPr="008244B5" w:rsidRDefault="00083D51" w:rsidP="0014424E">
      <w:pPr>
        <w:pStyle w:val="Bezodstpw"/>
        <w:pageBreakBefore/>
        <w:rPr>
          <w:rFonts w:ascii="Verdana" w:hAnsi="Verdana" w:cstheme="minorHAnsi"/>
          <w:sz w:val="18"/>
          <w:szCs w:val="18"/>
        </w:rPr>
      </w:pPr>
      <w:bookmarkStart w:id="0" w:name="_Toc89845076"/>
      <w:r w:rsidRPr="008244B5">
        <w:rPr>
          <w:rFonts w:ascii="Verdana" w:hAnsi="Verdana" w:cs="Arial"/>
          <w:b/>
          <w:sz w:val="18"/>
          <w:szCs w:val="18"/>
        </w:rPr>
        <w:t xml:space="preserve">ZAŁĄCZNIK NR </w:t>
      </w:r>
      <w:r w:rsidR="004063A2">
        <w:rPr>
          <w:rFonts w:ascii="Verdana" w:hAnsi="Verdana" w:cs="Arial"/>
          <w:b/>
          <w:sz w:val="18"/>
          <w:szCs w:val="18"/>
        </w:rPr>
        <w:t xml:space="preserve">3 </w:t>
      </w:r>
      <w:r w:rsidRPr="008244B5">
        <w:rPr>
          <w:rFonts w:ascii="Verdana" w:hAnsi="Verdana" w:cs="Arial"/>
          <w:b/>
          <w:sz w:val="18"/>
          <w:szCs w:val="18"/>
        </w:rPr>
        <w:t xml:space="preserve">DO </w:t>
      </w:r>
      <w:r w:rsidR="00957C70">
        <w:rPr>
          <w:rFonts w:ascii="Verdana" w:hAnsi="Verdana" w:cs="Arial"/>
          <w:b/>
          <w:sz w:val="18"/>
          <w:szCs w:val="18"/>
        </w:rPr>
        <w:t>INFORMACJI</w:t>
      </w:r>
      <w:r w:rsidRPr="008244B5">
        <w:rPr>
          <w:rFonts w:ascii="Verdana" w:hAnsi="Verdana" w:cs="Arial"/>
          <w:b/>
          <w:sz w:val="18"/>
          <w:szCs w:val="18"/>
        </w:rPr>
        <w:t xml:space="preserve"> – </w:t>
      </w:r>
      <w:r w:rsidR="00342C9B">
        <w:rPr>
          <w:rFonts w:ascii="Verdana" w:hAnsi="Verdana" w:cs="Arial"/>
          <w:b/>
          <w:sz w:val="18"/>
          <w:szCs w:val="18"/>
        </w:rPr>
        <w:t xml:space="preserve">wzór </w:t>
      </w:r>
      <w:r w:rsidR="0048315E" w:rsidRPr="008244B5">
        <w:rPr>
          <w:rFonts w:ascii="Verdana" w:hAnsi="Verdana" w:cs="Arial"/>
          <w:b/>
          <w:sz w:val="18"/>
          <w:szCs w:val="18"/>
        </w:rPr>
        <w:t>OŚWIADCZENI</w:t>
      </w:r>
      <w:r w:rsidR="00342C9B">
        <w:rPr>
          <w:rFonts w:ascii="Verdana" w:hAnsi="Verdana" w:cs="Arial"/>
          <w:b/>
          <w:sz w:val="18"/>
          <w:szCs w:val="18"/>
        </w:rPr>
        <w:t>A</w:t>
      </w:r>
      <w:r w:rsidR="0048315E" w:rsidRPr="008244B5">
        <w:rPr>
          <w:rFonts w:ascii="Verdana" w:hAnsi="Verdana" w:cs="Arial"/>
          <w:b/>
          <w:sz w:val="18"/>
          <w:szCs w:val="18"/>
        </w:rPr>
        <w:t xml:space="preserve"> DOT. UBEZPIECZENIA OD ODPOWIEDZIALNOŚCI CYWILNEJ W ZAKRESIE PROWADZONEJ DZIAŁALNOŚCI</w:t>
      </w:r>
    </w:p>
    <w:bookmarkEnd w:id="0"/>
    <w:p w14:paraId="3DCBFF24" w14:textId="46B19891" w:rsidR="0048315E" w:rsidRPr="00611A57" w:rsidRDefault="0048315E" w:rsidP="0048315E">
      <w:pPr>
        <w:spacing w:before="120" w:after="120" w:line="24" w:lineRule="atLeast"/>
        <w:jc w:val="left"/>
        <w:outlineLvl w:val="0"/>
        <w:rPr>
          <w:rFonts w:ascii="Verdana" w:hAnsi="Verdana" w:cs="Arial"/>
          <w:b/>
          <w:sz w:val="18"/>
          <w:szCs w:val="18"/>
        </w:rPr>
      </w:pPr>
    </w:p>
    <w:tbl>
      <w:tblPr>
        <w:tblW w:w="326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tblGrid>
      <w:tr w:rsidR="0048315E" w:rsidRPr="00412F2E" w14:paraId="1AE2A98A" w14:textId="77777777" w:rsidTr="005D38D6">
        <w:trPr>
          <w:trHeight w:val="1251"/>
        </w:trPr>
        <w:tc>
          <w:tcPr>
            <w:tcW w:w="3261" w:type="dxa"/>
            <w:vAlign w:val="bottom"/>
          </w:tcPr>
          <w:p w14:paraId="5607D8C6" w14:textId="77777777" w:rsidR="0048315E" w:rsidRPr="00412F2E" w:rsidRDefault="0048315E" w:rsidP="005D38D6">
            <w:pPr>
              <w:jc w:val="center"/>
              <w:rPr>
                <w:rFonts w:asciiTheme="minorHAnsi" w:hAnsiTheme="minorHAnsi" w:cstheme="minorHAnsi"/>
                <w:sz w:val="24"/>
                <w:szCs w:val="24"/>
              </w:rPr>
            </w:pPr>
            <w:r w:rsidRPr="00412F2E">
              <w:rPr>
                <w:rFonts w:asciiTheme="minorHAnsi" w:hAnsiTheme="minorHAnsi" w:cstheme="minorHAnsi"/>
              </w:rPr>
              <w:tab/>
            </w:r>
            <w:r w:rsidRPr="00412F2E">
              <w:rPr>
                <w:rFonts w:asciiTheme="minorHAnsi" w:hAnsiTheme="minorHAnsi" w:cstheme="minorHAnsi"/>
              </w:rPr>
              <w:tab/>
            </w:r>
            <w:r w:rsidRPr="00412F2E">
              <w:rPr>
                <w:rFonts w:asciiTheme="minorHAnsi" w:hAnsiTheme="minorHAnsi" w:cstheme="minorHAnsi"/>
              </w:rPr>
              <w:tab/>
            </w:r>
            <w:r w:rsidRPr="00412F2E">
              <w:rPr>
                <w:rFonts w:asciiTheme="minorHAnsi" w:hAnsiTheme="minorHAnsi" w:cstheme="minorHAnsi"/>
              </w:rPr>
              <w:tab/>
            </w:r>
          </w:p>
          <w:p w14:paraId="061415D3" w14:textId="77777777" w:rsidR="0048315E" w:rsidRPr="00412F2E" w:rsidRDefault="0048315E" w:rsidP="005D38D6">
            <w:pPr>
              <w:rPr>
                <w:rFonts w:asciiTheme="minorHAnsi" w:hAnsiTheme="minorHAnsi" w:cstheme="minorHAnsi"/>
                <w:sz w:val="24"/>
                <w:szCs w:val="24"/>
              </w:rPr>
            </w:pPr>
          </w:p>
          <w:p w14:paraId="4B95F6B9" w14:textId="77777777" w:rsidR="0048315E" w:rsidRPr="00412F2E" w:rsidRDefault="0048315E" w:rsidP="005D38D6">
            <w:pPr>
              <w:jc w:val="center"/>
              <w:rPr>
                <w:rFonts w:asciiTheme="minorHAnsi" w:hAnsiTheme="minorHAnsi" w:cstheme="minorHAnsi"/>
                <w:sz w:val="20"/>
              </w:rPr>
            </w:pPr>
          </w:p>
          <w:p w14:paraId="53270474" w14:textId="77777777" w:rsidR="0048315E" w:rsidRPr="009A6A14" w:rsidRDefault="0048315E" w:rsidP="005D38D6">
            <w:pPr>
              <w:jc w:val="center"/>
              <w:rPr>
                <w:rFonts w:ascii="Verdana" w:hAnsi="Verdana" w:cstheme="minorHAnsi"/>
                <w:sz w:val="12"/>
                <w:szCs w:val="12"/>
              </w:rPr>
            </w:pPr>
            <w:r w:rsidRPr="009A6A14">
              <w:rPr>
                <w:rFonts w:ascii="Verdana" w:hAnsi="Verdana" w:cstheme="minorHAnsi"/>
                <w:sz w:val="12"/>
                <w:szCs w:val="12"/>
              </w:rPr>
              <w:t>pieczęć Wykonawcy</w:t>
            </w:r>
          </w:p>
        </w:tc>
      </w:tr>
    </w:tbl>
    <w:p w14:paraId="048ECCFB" w14:textId="77777777" w:rsidR="0048315E" w:rsidRDefault="0048315E" w:rsidP="0048315E">
      <w:pPr>
        <w:widowControl w:val="0"/>
        <w:rPr>
          <w:rFonts w:asciiTheme="minorHAnsi" w:hAnsiTheme="minorHAnsi" w:cstheme="minorHAnsi"/>
          <w:b/>
        </w:rPr>
      </w:pPr>
    </w:p>
    <w:p w14:paraId="2EA5C7B1" w14:textId="77777777" w:rsidR="00083D51" w:rsidRPr="00AE6DC5" w:rsidRDefault="00083D51" w:rsidP="00083D51">
      <w:pPr>
        <w:pStyle w:val="Bezodstpw"/>
        <w:rPr>
          <w:rFonts w:cstheme="minorHAnsi"/>
        </w:rPr>
      </w:pPr>
    </w:p>
    <w:p w14:paraId="28EA9F61" w14:textId="77777777" w:rsidR="00083D51" w:rsidRPr="00AE6DC5" w:rsidRDefault="00083D51" w:rsidP="00083D51">
      <w:pPr>
        <w:pStyle w:val="Bezodstpw"/>
        <w:rPr>
          <w:rFonts w:cstheme="minorHAnsi"/>
        </w:rPr>
      </w:pPr>
    </w:p>
    <w:p w14:paraId="791B8F4D" w14:textId="77777777" w:rsidR="00083D51" w:rsidRPr="0048315E" w:rsidRDefault="00083D51" w:rsidP="00083D51">
      <w:pPr>
        <w:pStyle w:val="Bezodstpw"/>
        <w:rPr>
          <w:rFonts w:ascii="Verdana" w:hAnsi="Verdana" w:cstheme="minorHAnsi"/>
          <w:sz w:val="18"/>
          <w:szCs w:val="18"/>
        </w:rPr>
      </w:pPr>
    </w:p>
    <w:p w14:paraId="3BC34EC3" w14:textId="77777777" w:rsidR="0048315E" w:rsidRPr="0048315E" w:rsidRDefault="0048315E" w:rsidP="0048315E">
      <w:pPr>
        <w:pStyle w:val="Bezodstpw"/>
        <w:jc w:val="center"/>
        <w:rPr>
          <w:rFonts w:ascii="Verdana" w:hAnsi="Verdana" w:cstheme="minorHAnsi"/>
          <w:b/>
          <w:sz w:val="18"/>
          <w:szCs w:val="18"/>
        </w:rPr>
      </w:pPr>
      <w:r w:rsidRPr="0048315E">
        <w:rPr>
          <w:rFonts w:ascii="Verdana" w:hAnsi="Verdana" w:cstheme="minorHAnsi"/>
          <w:b/>
          <w:sz w:val="18"/>
          <w:szCs w:val="18"/>
        </w:rPr>
        <w:t>OŚWIADCZENIE</w:t>
      </w:r>
    </w:p>
    <w:p w14:paraId="4EB1751E" w14:textId="77777777" w:rsidR="0048315E" w:rsidRPr="0048315E" w:rsidRDefault="0048315E" w:rsidP="0048315E">
      <w:pPr>
        <w:spacing w:line="276" w:lineRule="auto"/>
        <w:rPr>
          <w:rFonts w:ascii="Verdana" w:hAnsi="Verdana" w:cstheme="minorHAnsi"/>
          <w:b/>
          <w:sz w:val="18"/>
          <w:szCs w:val="18"/>
        </w:rPr>
      </w:pPr>
    </w:p>
    <w:p w14:paraId="08E6D76B" w14:textId="77777777" w:rsidR="0048315E" w:rsidRPr="0048315E" w:rsidRDefault="0048315E" w:rsidP="0048315E">
      <w:pPr>
        <w:spacing w:line="276" w:lineRule="auto"/>
        <w:jc w:val="center"/>
        <w:rPr>
          <w:rFonts w:ascii="Verdana" w:hAnsi="Verdana" w:cstheme="minorHAnsi"/>
          <w:b/>
          <w:sz w:val="18"/>
          <w:szCs w:val="18"/>
        </w:rPr>
      </w:pPr>
      <w:r w:rsidRPr="0048315E">
        <w:rPr>
          <w:rFonts w:ascii="Verdana" w:hAnsi="Verdana" w:cstheme="minorHAnsi"/>
          <w:b/>
          <w:sz w:val="18"/>
          <w:szCs w:val="18"/>
        </w:rPr>
        <w:t xml:space="preserve">dot. ubezpieczenia od odpowiedzialności cywilnej w zakresie prowadzonej działalności gospodarczej </w:t>
      </w:r>
    </w:p>
    <w:p w14:paraId="1AE2DD58" w14:textId="77777777" w:rsidR="0048315E" w:rsidRPr="0048315E" w:rsidRDefault="0048315E" w:rsidP="0048315E">
      <w:pPr>
        <w:spacing w:line="276" w:lineRule="auto"/>
        <w:rPr>
          <w:rFonts w:ascii="Verdana" w:hAnsi="Verdana" w:cstheme="minorHAnsi"/>
          <w:b/>
          <w:sz w:val="18"/>
          <w:szCs w:val="18"/>
        </w:rPr>
      </w:pPr>
    </w:p>
    <w:p w14:paraId="0277219A" w14:textId="072E4D3E" w:rsidR="00083D51" w:rsidRPr="0048315E" w:rsidRDefault="0048315E" w:rsidP="0048315E">
      <w:pPr>
        <w:spacing w:line="276" w:lineRule="auto"/>
        <w:rPr>
          <w:rFonts w:ascii="Verdana" w:hAnsi="Verdana" w:cstheme="minorHAnsi"/>
          <w:sz w:val="18"/>
          <w:szCs w:val="18"/>
        </w:rPr>
      </w:pPr>
      <w:r w:rsidRPr="0048315E">
        <w:rPr>
          <w:rFonts w:ascii="Verdana" w:hAnsi="Verdana" w:cstheme="minorHAnsi"/>
          <w:sz w:val="18"/>
          <w:szCs w:val="18"/>
        </w:rPr>
        <w:t>Oświadczam/-y, że w przypadku wybrania naszej oferty</w:t>
      </w:r>
      <w:r w:rsidR="00957C70">
        <w:rPr>
          <w:rFonts w:ascii="Verdana" w:hAnsi="Verdana" w:cstheme="minorHAnsi"/>
          <w:sz w:val="18"/>
          <w:szCs w:val="18"/>
        </w:rPr>
        <w:t xml:space="preserve"> w ramach Postępowania wykonawczego</w:t>
      </w:r>
      <w:r w:rsidRPr="0048315E">
        <w:rPr>
          <w:rFonts w:ascii="Verdana" w:hAnsi="Verdana" w:cstheme="minorHAnsi"/>
          <w:sz w:val="18"/>
          <w:szCs w:val="18"/>
        </w:rPr>
        <w:t xml:space="preserve">, dostarczę/-my, </w:t>
      </w:r>
      <w:r w:rsidR="0026377D">
        <w:rPr>
          <w:rFonts w:ascii="Verdana" w:hAnsi="Verdana" w:cstheme="minorHAnsi"/>
          <w:sz w:val="18"/>
          <w:szCs w:val="18"/>
        </w:rPr>
        <w:t xml:space="preserve">najpóźniej do dnia </w:t>
      </w:r>
      <w:r w:rsidR="0026377D" w:rsidRPr="00F605CB">
        <w:rPr>
          <w:rFonts w:ascii="Verdana" w:hAnsi="Verdana" w:cstheme="minorHAnsi"/>
          <w:sz w:val="18"/>
          <w:szCs w:val="18"/>
        </w:rPr>
        <w:t>rozpoczęcia prac</w:t>
      </w:r>
      <w:r w:rsidR="004063A2">
        <w:rPr>
          <w:rFonts w:ascii="Verdana" w:hAnsi="Verdana" w:cstheme="minorHAnsi"/>
          <w:sz w:val="18"/>
          <w:szCs w:val="18"/>
        </w:rPr>
        <w:t>/dostaw</w:t>
      </w:r>
      <w:r w:rsidRPr="00F605CB">
        <w:rPr>
          <w:rFonts w:ascii="Verdana" w:hAnsi="Verdana" w:cstheme="minorHAnsi"/>
          <w:sz w:val="18"/>
          <w:szCs w:val="18"/>
        </w:rPr>
        <w:t xml:space="preserve"> poświadczoną kopię polisy (lub innego dokumentu ubezpieczenia) potwierdzające</w:t>
      </w:r>
      <w:r w:rsidR="00710A60" w:rsidRPr="00F605CB">
        <w:rPr>
          <w:rFonts w:ascii="Verdana" w:hAnsi="Verdana" w:cstheme="minorHAnsi"/>
          <w:sz w:val="18"/>
          <w:szCs w:val="18"/>
        </w:rPr>
        <w:t>j</w:t>
      </w:r>
      <w:r w:rsidRPr="00F605CB">
        <w:rPr>
          <w:rFonts w:ascii="Verdana" w:hAnsi="Verdana" w:cstheme="minorHAnsi"/>
          <w:sz w:val="18"/>
          <w:szCs w:val="18"/>
        </w:rPr>
        <w:t xml:space="preserve"> </w:t>
      </w:r>
      <w:r w:rsidR="004063A2" w:rsidRPr="00FE087A">
        <w:rPr>
          <w:rFonts w:ascii="Trebuchet MS" w:hAnsi="Trebuchet MS"/>
          <w:bCs/>
          <w:sz w:val="20"/>
          <w:lang w:eastAsia="pl-PL"/>
        </w:rPr>
        <w:t>ubezpieczenie od odpowiedzialności cywilnej w zakresie prowadzonej działalności związanej z przedmiotem Zamówienia</w:t>
      </w:r>
      <w:r w:rsidR="004063A2">
        <w:rPr>
          <w:rFonts w:ascii="Trebuchet MS" w:hAnsi="Trebuchet MS"/>
          <w:bCs/>
          <w:sz w:val="20"/>
          <w:lang w:eastAsia="pl-PL"/>
        </w:rPr>
        <w:t xml:space="preserve"> z</w:t>
      </w:r>
      <w:r w:rsidR="004063A2" w:rsidRPr="00FE087A">
        <w:rPr>
          <w:rFonts w:ascii="Trebuchet MS" w:hAnsi="Trebuchet MS"/>
          <w:bCs/>
          <w:sz w:val="20"/>
          <w:lang w:eastAsia="pl-PL"/>
        </w:rPr>
        <w:t xml:space="preserve"> sum</w:t>
      </w:r>
      <w:r w:rsidR="004063A2">
        <w:rPr>
          <w:rFonts w:ascii="Trebuchet MS" w:hAnsi="Trebuchet MS"/>
          <w:bCs/>
          <w:sz w:val="20"/>
          <w:lang w:eastAsia="pl-PL"/>
        </w:rPr>
        <w:t>ą</w:t>
      </w:r>
      <w:r w:rsidR="004063A2" w:rsidRPr="00FE087A">
        <w:rPr>
          <w:rFonts w:ascii="Trebuchet MS" w:hAnsi="Trebuchet MS"/>
          <w:bCs/>
          <w:sz w:val="20"/>
          <w:lang w:eastAsia="pl-PL"/>
        </w:rPr>
        <w:t xml:space="preserve"> gwarancyjna </w:t>
      </w:r>
      <w:r w:rsidR="004063A2">
        <w:rPr>
          <w:rFonts w:ascii="Trebuchet MS" w:hAnsi="Trebuchet MS"/>
          <w:bCs/>
          <w:sz w:val="20"/>
          <w:lang w:eastAsia="pl-PL"/>
        </w:rPr>
        <w:t>o wartości minimum</w:t>
      </w:r>
      <w:r w:rsidR="004063A2" w:rsidRPr="00FE087A">
        <w:rPr>
          <w:rFonts w:ascii="Trebuchet MS" w:hAnsi="Trebuchet MS"/>
          <w:bCs/>
          <w:sz w:val="20"/>
          <w:lang w:eastAsia="pl-PL"/>
        </w:rPr>
        <w:t xml:space="preserve">  50 000,00 zł (słownie: pięćdziesiąt tysięcy PLN 00/100)</w:t>
      </w:r>
      <w:r w:rsidR="004063A2" w:rsidRPr="00CF029A">
        <w:rPr>
          <w:rFonts w:ascii="Trebuchet MS" w:hAnsi="Trebuchet MS"/>
          <w:bCs/>
          <w:sz w:val="20"/>
          <w:lang w:eastAsia="pl-PL"/>
        </w:rPr>
        <w:t xml:space="preserve"> wraz z potwierdzeniem opłacenia składki</w:t>
      </w:r>
      <w:r w:rsidR="00710A60">
        <w:rPr>
          <w:rFonts w:ascii="Verdana" w:hAnsi="Verdana" w:cstheme="minorHAnsi"/>
          <w:sz w:val="18"/>
          <w:szCs w:val="18"/>
        </w:rPr>
        <w:t>.</w:t>
      </w:r>
    </w:p>
    <w:p w14:paraId="2F50B2AA" w14:textId="77777777" w:rsidR="00083D51" w:rsidRPr="00065A5B" w:rsidRDefault="00083D51" w:rsidP="00083D51">
      <w:pPr>
        <w:spacing w:line="276" w:lineRule="auto"/>
        <w:rPr>
          <w:rFonts w:asciiTheme="minorHAnsi" w:hAnsiTheme="minorHAnsi" w:cstheme="minorHAnsi"/>
          <w:b/>
        </w:rPr>
      </w:pPr>
    </w:p>
    <w:p w14:paraId="2EA69097" w14:textId="77777777" w:rsidR="00083D51" w:rsidRPr="00065A5B" w:rsidRDefault="00083D51" w:rsidP="00083D51">
      <w:pPr>
        <w:rPr>
          <w:rFonts w:asciiTheme="minorHAnsi" w:hAnsiTheme="minorHAnsi" w:cstheme="minorHAnsi"/>
        </w:rPr>
      </w:pPr>
    </w:p>
    <w:p w14:paraId="4705A9F3" w14:textId="77777777" w:rsidR="00083D51" w:rsidRPr="00065A5B" w:rsidRDefault="00083D51" w:rsidP="00083D51">
      <w:pPr>
        <w:rPr>
          <w:rFonts w:asciiTheme="minorHAnsi" w:hAnsiTheme="minorHAnsi" w:cstheme="minorHAnsi"/>
        </w:rPr>
      </w:pPr>
    </w:p>
    <w:p w14:paraId="30787009" w14:textId="77777777" w:rsidR="00083D51" w:rsidRPr="00105D14" w:rsidRDefault="00083D51" w:rsidP="00083D51">
      <w:pPr>
        <w:ind w:left="-284" w:right="-993"/>
        <w:rPr>
          <w:rFonts w:ascii="Calibri" w:hAnsi="Calibri" w:cs="Calibri"/>
          <w:szCs w:val="22"/>
        </w:rPr>
      </w:pPr>
      <w:r w:rsidRPr="00611A57">
        <w:rPr>
          <w:rFonts w:ascii="Verdana'" w:hAnsi="Verdana'" w:cs="Calibri"/>
          <w:sz w:val="16"/>
          <w:szCs w:val="16"/>
        </w:rPr>
        <w:t>...................................., dn. .........................</w:t>
      </w:r>
      <w:r w:rsidRPr="00105D14">
        <w:rPr>
          <w:rFonts w:ascii="Calibri" w:hAnsi="Calibri" w:cs="Calibri"/>
          <w:szCs w:val="22"/>
        </w:rPr>
        <w:tab/>
        <w:t xml:space="preserve">              </w:t>
      </w:r>
      <w:r w:rsidRPr="00105D14">
        <w:rPr>
          <w:rFonts w:ascii="Calibri" w:hAnsi="Calibri" w:cs="Calibri"/>
          <w:szCs w:val="22"/>
        </w:rPr>
        <w:tab/>
        <w:t xml:space="preserve">        </w:t>
      </w:r>
      <w:r w:rsidRPr="00105D14">
        <w:rPr>
          <w:rFonts w:ascii="Calibri" w:hAnsi="Calibri" w:cs="Calibri"/>
          <w:szCs w:val="22"/>
        </w:rPr>
        <w:tab/>
        <w:t xml:space="preserve">  …….………..…..........................................</w:t>
      </w:r>
    </w:p>
    <w:p w14:paraId="61F0CE14" w14:textId="74A152F9" w:rsidR="002B74FF" w:rsidRPr="0048315E" w:rsidRDefault="00083D51" w:rsidP="0048315E">
      <w:pPr>
        <w:pStyle w:val="Nagwek"/>
        <w:tabs>
          <w:tab w:val="left" w:pos="708"/>
        </w:tabs>
        <w:spacing w:line="300" w:lineRule="auto"/>
        <w:ind w:left="5812"/>
        <w:rPr>
          <w:rFonts w:ascii="Verdana" w:hAnsi="Verdana" w:cs="Arial"/>
          <w:sz w:val="12"/>
          <w:szCs w:val="12"/>
        </w:rPr>
      </w:pPr>
      <w:r w:rsidRPr="00611A57">
        <w:rPr>
          <w:rFonts w:ascii="Verdana" w:hAnsi="Verdana" w:cs="Calibri"/>
          <w:sz w:val="12"/>
          <w:szCs w:val="12"/>
        </w:rPr>
        <w:t>Podpis osób uprawnionych do składania oświadczeń woli w imieniu Wykonawcy oraz pieczątka / pieczątki</w:t>
      </w:r>
    </w:p>
    <w:sectPr w:rsidR="002B74FF" w:rsidRPr="0048315E" w:rsidSect="00611A57">
      <w:headerReference w:type="default" r:id="rId10"/>
      <w:footerReference w:type="default" r:id="rId11"/>
      <w:headerReference w:type="first" r:id="rId12"/>
      <w:pgSz w:w="11906" w:h="16838"/>
      <w:pgMar w:top="1560" w:right="1558" w:bottom="568" w:left="1531" w:header="426" w:footer="3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31610" w14:textId="77777777" w:rsidR="00702993" w:rsidRDefault="00702993" w:rsidP="004A302B">
      <w:pPr>
        <w:spacing w:line="240" w:lineRule="auto"/>
      </w:pPr>
      <w:r>
        <w:separator/>
      </w:r>
    </w:p>
  </w:endnote>
  <w:endnote w:type="continuationSeparator" w:id="0">
    <w:p w14:paraId="5D383B64" w14:textId="77777777" w:rsidR="00702993" w:rsidRDefault="0070299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rebuchet MS">
    <w:panose1 w:val="020B0603020202020204"/>
    <w:charset w:val="EE"/>
    <w:family w:val="swiss"/>
    <w:pitch w:val="variable"/>
    <w:sig w:usb0="00000687" w:usb1="00000000" w:usb2="00000000" w:usb3="00000000" w:csb0="0000009F" w:csb1="00000000"/>
  </w:font>
  <w:font w:name="Verdana'">
    <w:altName w:val="Verdan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Look w:val="04A0" w:firstRow="1" w:lastRow="0" w:firstColumn="1" w:lastColumn="0" w:noHBand="0" w:noVBand="1"/>
    </w:tblPr>
    <w:tblGrid>
      <w:gridCol w:w="7513"/>
      <w:gridCol w:w="1304"/>
    </w:tblGrid>
    <w:tr w:rsidR="00210CCC" w14:paraId="39F95BD9" w14:textId="40187131" w:rsidTr="00611A57">
      <w:trPr>
        <w:trHeight w:val="273"/>
      </w:trPr>
      <w:tc>
        <w:tcPr>
          <w:tcW w:w="7513" w:type="dxa"/>
          <w:tcBorders>
            <w:top w:val="nil"/>
            <w:left w:val="nil"/>
            <w:bottom w:val="nil"/>
            <w:right w:val="nil"/>
          </w:tcBorders>
        </w:tcPr>
        <w:p w14:paraId="39A2EA0A" w14:textId="254EB2B7" w:rsidR="00210CCC" w:rsidRDefault="00210CCC" w:rsidP="00FF1717">
          <w:pPr>
            <w:pStyle w:val="Stopka"/>
            <w:tabs>
              <w:tab w:val="left" w:pos="300"/>
            </w:tabs>
          </w:pPr>
        </w:p>
      </w:tc>
      <w:tc>
        <w:tcPr>
          <w:tcW w:w="1304" w:type="dxa"/>
          <w:tcBorders>
            <w:top w:val="nil"/>
            <w:left w:val="nil"/>
            <w:bottom w:val="nil"/>
            <w:right w:val="nil"/>
          </w:tcBorders>
        </w:tcPr>
        <w:p w14:paraId="04BB3EB8" w14:textId="7380DE07" w:rsidR="00210CCC" w:rsidRPr="006450DC" w:rsidRDefault="00210CCC" w:rsidP="006450DC">
          <w:pPr>
            <w:pStyle w:val="Nagwek"/>
            <w:jc w:val="right"/>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C27F7">
            <w:rPr>
              <w:rFonts w:ascii="Calibri" w:hAnsi="Calibri"/>
              <w:bCs/>
              <w:noProof/>
              <w:sz w:val="16"/>
              <w:szCs w:val="16"/>
            </w:rPr>
            <w:t>30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C27F7">
            <w:rPr>
              <w:rFonts w:ascii="Calibri" w:hAnsi="Calibri"/>
              <w:bCs/>
              <w:noProof/>
              <w:sz w:val="16"/>
              <w:szCs w:val="16"/>
            </w:rPr>
            <w:t>34</w:t>
          </w:r>
          <w:r w:rsidRPr="00DD5C5D">
            <w:rPr>
              <w:rFonts w:ascii="Calibri" w:hAnsi="Calibri"/>
              <w:bCs/>
              <w:sz w:val="16"/>
              <w:szCs w:val="16"/>
            </w:rPr>
            <w:fldChar w:fldCharType="end"/>
          </w:r>
        </w:p>
      </w:tc>
    </w:tr>
  </w:tbl>
  <w:p w14:paraId="0D7C81B4" w14:textId="77777777" w:rsidR="00210CCC" w:rsidRDefault="00210CCC" w:rsidP="00FF1717">
    <w:pPr>
      <w:pStyle w:val="Stopka"/>
      <w:ind w:firstLine="70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494EF" w14:textId="77777777" w:rsidR="00702993" w:rsidRDefault="00702993" w:rsidP="004A302B">
      <w:pPr>
        <w:spacing w:line="240" w:lineRule="auto"/>
      </w:pPr>
      <w:r>
        <w:separator/>
      </w:r>
    </w:p>
  </w:footnote>
  <w:footnote w:type="continuationSeparator" w:id="0">
    <w:p w14:paraId="51812985" w14:textId="77777777" w:rsidR="00702993" w:rsidRDefault="0070299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C65BD" w14:textId="77777777" w:rsidR="0035401F" w:rsidRPr="007F151B" w:rsidRDefault="0035401F" w:rsidP="0035401F">
    <w:pPr>
      <w:suppressAutoHyphens/>
      <w:ind w:right="187"/>
      <w:rPr>
        <w:rFonts w:ascii="Trebuchet MS" w:hAnsi="Trebuchet MS"/>
        <w:color w:val="000000" w:themeColor="text1"/>
        <w:sz w:val="14"/>
        <w:szCs w:val="18"/>
      </w:rPr>
    </w:pPr>
    <w:r w:rsidRPr="00CF5636">
      <w:rPr>
        <w:noProof/>
        <w:color w:val="7F7F7F" w:themeColor="text1" w:themeTint="80"/>
      </w:rPr>
      <w:drawing>
        <wp:anchor distT="0" distB="0" distL="114300" distR="114300" simplePos="0" relativeHeight="251661312" behindDoc="0" locked="0" layoutInCell="1" allowOverlap="1" wp14:anchorId="6A08AF48" wp14:editId="11DC895C">
          <wp:simplePos x="0" y="0"/>
          <wp:positionH relativeFrom="page">
            <wp:posOffset>5801995</wp:posOffset>
          </wp:positionH>
          <wp:positionV relativeFrom="page">
            <wp:posOffset>168275</wp:posOffset>
          </wp:positionV>
          <wp:extent cx="839470" cy="564515"/>
          <wp:effectExtent l="0" t="0" r="0" b="6985"/>
          <wp:wrapNone/>
          <wp:docPr id="135" name="Obraz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9470" cy="564515"/>
                  </a:xfrm>
                  <a:prstGeom prst="rect">
                    <a:avLst/>
                  </a:prstGeom>
                  <a:noFill/>
                </pic:spPr>
              </pic:pic>
            </a:graphicData>
          </a:graphic>
          <wp14:sizeRelH relativeFrom="margin">
            <wp14:pctWidth>0</wp14:pctWidth>
          </wp14:sizeRelH>
          <wp14:sizeRelV relativeFrom="margin">
            <wp14:pctHeight>0</wp14:pctHeight>
          </wp14:sizeRelV>
        </wp:anchor>
      </w:drawing>
    </w:r>
    <w:r w:rsidRPr="007F151B">
      <w:rPr>
        <w:rFonts w:ascii="Trebuchet MS" w:hAnsi="Trebuchet MS"/>
        <w:color w:val="000000" w:themeColor="text1"/>
        <w:sz w:val="14"/>
        <w:szCs w:val="18"/>
      </w:rPr>
      <w:t>Specyfikacja Warunków Zamówienia (SWZ)</w:t>
    </w:r>
  </w:p>
  <w:p w14:paraId="3787FF25" w14:textId="3EEEB501" w:rsidR="0035401F" w:rsidRPr="007F151B" w:rsidRDefault="0035401F" w:rsidP="0035401F">
    <w:pPr>
      <w:suppressAutoHyphens/>
      <w:ind w:right="187"/>
      <w:rPr>
        <w:rFonts w:ascii="Trebuchet MS" w:hAnsi="Trebuchet MS"/>
        <w:color w:val="000000" w:themeColor="text1"/>
        <w:sz w:val="14"/>
        <w:szCs w:val="18"/>
      </w:rPr>
    </w:pPr>
    <w:r w:rsidRPr="007F151B">
      <w:rPr>
        <w:rFonts w:ascii="Trebuchet MS" w:hAnsi="Trebuchet MS"/>
        <w:color w:val="000000" w:themeColor="text1"/>
        <w:sz w:val="14"/>
        <w:szCs w:val="18"/>
      </w:rPr>
      <w:t>Przedmiot zamówienia</w:t>
    </w:r>
    <w:r w:rsidR="00B7642E">
      <w:rPr>
        <w:rFonts w:ascii="Trebuchet MS" w:hAnsi="Trebuchet MS"/>
        <w:color w:val="000000" w:themeColor="text1"/>
        <w:sz w:val="14"/>
        <w:szCs w:val="18"/>
      </w:rPr>
      <w:t xml:space="preserve">: </w:t>
    </w:r>
    <w:r w:rsidR="00B7642E" w:rsidRPr="00B7642E">
      <w:rPr>
        <w:rFonts w:ascii="Trebuchet MS" w:hAnsi="Trebuchet MS"/>
        <w:color w:val="000000" w:themeColor="text1"/>
        <w:sz w:val="14"/>
        <w:szCs w:val="18"/>
      </w:rPr>
      <w:t>Przegląd i naprawa układów hydraulicznych i smarowania ładowarko zwałowarki ŁZKS</w:t>
    </w:r>
  </w:p>
  <w:p w14:paraId="3C598702" w14:textId="1723A47A" w:rsidR="0035401F" w:rsidRDefault="00B7642E" w:rsidP="0035401F">
    <w:pPr>
      <w:pStyle w:val="Nagwek"/>
    </w:pPr>
    <w:r w:rsidRPr="00B7642E">
      <w:rPr>
        <w:rFonts w:ascii="Trebuchet MS" w:hAnsi="Trebuchet MS"/>
        <w:color w:val="000000" w:themeColor="text1"/>
        <w:sz w:val="14"/>
        <w:szCs w:val="18"/>
      </w:rPr>
      <w:t>POST/EKO/EKO/FZ/00072/2025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41DCE" w14:textId="77777777" w:rsidR="00957C70" w:rsidRPr="0010721C" w:rsidRDefault="00957C70" w:rsidP="00957C70">
    <w:pPr>
      <w:suppressAutoHyphens/>
      <w:ind w:right="187"/>
      <w:rPr>
        <w:rFonts w:ascii="Trebuchet MS" w:hAnsi="Trebuchet MS"/>
        <w:color w:val="000000" w:themeColor="text1"/>
        <w:sz w:val="14"/>
        <w:szCs w:val="18"/>
      </w:rPr>
    </w:pPr>
    <w:bookmarkStart w:id="1" w:name="_Hlk172537524"/>
    <w:bookmarkStart w:id="2" w:name="_Hlk172537525"/>
    <w:bookmarkStart w:id="3" w:name="_Hlk172537531"/>
    <w:bookmarkStart w:id="4" w:name="_Hlk172537532"/>
    <w:bookmarkStart w:id="5" w:name="_Hlk172537548"/>
    <w:bookmarkStart w:id="6" w:name="_Hlk172537549"/>
    <w:r w:rsidRPr="00CF5636">
      <w:rPr>
        <w:noProof/>
        <w:color w:val="7F7F7F" w:themeColor="text1" w:themeTint="80"/>
      </w:rPr>
      <w:drawing>
        <wp:anchor distT="0" distB="0" distL="114300" distR="114300" simplePos="0" relativeHeight="251663360" behindDoc="0" locked="0" layoutInCell="1" allowOverlap="1" wp14:anchorId="11621B44" wp14:editId="7BBCAA7C">
          <wp:simplePos x="0" y="0"/>
          <wp:positionH relativeFrom="page">
            <wp:posOffset>6078574</wp:posOffset>
          </wp:positionH>
          <wp:positionV relativeFrom="page">
            <wp:posOffset>121202</wp:posOffset>
          </wp:positionV>
          <wp:extent cx="839470" cy="564515"/>
          <wp:effectExtent l="0" t="0" r="0" b="6985"/>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9470" cy="564515"/>
                  </a:xfrm>
                  <a:prstGeom prst="rect">
                    <a:avLst/>
                  </a:prstGeom>
                  <a:noFill/>
                </pic:spPr>
              </pic:pic>
            </a:graphicData>
          </a:graphic>
          <wp14:sizeRelH relativeFrom="margin">
            <wp14:pctWidth>0</wp14:pctWidth>
          </wp14:sizeRelH>
          <wp14:sizeRelV relativeFrom="margin">
            <wp14:pctHeight>0</wp14:pctHeight>
          </wp14:sizeRelV>
        </wp:anchor>
      </w:drawing>
    </w:r>
    <w:r>
      <w:rPr>
        <w:rFonts w:ascii="Trebuchet MS" w:hAnsi="Trebuchet MS"/>
        <w:color w:val="000000" w:themeColor="text1"/>
        <w:sz w:val="14"/>
        <w:szCs w:val="18"/>
      </w:rPr>
      <w:t>Informacja o DSZ</w:t>
    </w:r>
  </w:p>
  <w:bookmarkEnd w:id="1"/>
  <w:bookmarkEnd w:id="2"/>
  <w:bookmarkEnd w:id="3"/>
  <w:bookmarkEnd w:id="4"/>
  <w:bookmarkEnd w:id="5"/>
  <w:bookmarkEnd w:id="6"/>
  <w:p w14:paraId="176F0D61" w14:textId="4A3292EE" w:rsidR="00957C70" w:rsidRPr="006F07A6" w:rsidRDefault="004063A2" w:rsidP="00957C70">
    <w:pPr>
      <w:pStyle w:val="Nagwek"/>
      <w:pBdr>
        <w:bottom w:val="single" w:sz="4" w:space="1" w:color="auto"/>
      </w:pBdr>
      <w:rPr>
        <w:rFonts w:ascii="Trebuchet MS" w:hAnsi="Trebuchet MS"/>
        <w:sz w:val="14"/>
        <w:szCs w:val="14"/>
      </w:rPr>
    </w:pPr>
    <w:r w:rsidRPr="006F07A6">
      <w:rPr>
        <w:rFonts w:ascii="Trebuchet MS" w:hAnsi="Trebuchet MS"/>
        <w:sz w:val="14"/>
        <w:szCs w:val="14"/>
      </w:rPr>
      <w:t>„Dostawa części zamiennych do sprzętu ciężkiego do PGE Ekoserwis S.A.”</w:t>
    </w:r>
  </w:p>
  <w:p w14:paraId="1F02AFA9" w14:textId="77777777" w:rsidR="006F07A6" w:rsidRDefault="006F07A6" w:rsidP="00957C70">
    <w:pPr>
      <w:pStyle w:val="Nagwek"/>
      <w:pBdr>
        <w:bottom w:val="single" w:sz="4" w:space="1" w:color="auto"/>
      </w:pBdr>
      <w:rPr>
        <w:sz w:val="14"/>
        <w:szCs w:val="14"/>
      </w:rPr>
    </w:pPr>
  </w:p>
  <w:p w14:paraId="2515DE39" w14:textId="77777777" w:rsidR="00957C70" w:rsidRDefault="00957C70" w:rsidP="00957C70">
    <w:pPr>
      <w:pStyle w:val="Nagwek"/>
      <w:pBdr>
        <w:bottom w:val="single" w:sz="4" w:space="1" w:color="auto"/>
      </w:pBdr>
      <w:rPr>
        <w:sz w:val="14"/>
        <w:szCs w:val="14"/>
      </w:rPr>
    </w:pPr>
  </w:p>
  <w:p w14:paraId="57FDA2D4" w14:textId="77777777" w:rsidR="00210CCC" w:rsidRDefault="00210CCC" w:rsidP="00105D1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1152"/>
        </w:tabs>
        <w:ind w:left="1566"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03CC5DAB"/>
    <w:multiLevelType w:val="hybridMultilevel"/>
    <w:tmpl w:val="768069C2"/>
    <w:lvl w:ilvl="0" w:tplc="BF9408C6">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6064BB7"/>
    <w:multiLevelType w:val="multilevel"/>
    <w:tmpl w:val="F4202906"/>
    <w:lvl w:ilvl="0">
      <w:start w:val="1"/>
      <w:numFmt w:val="decimal"/>
      <w:lvlText w:val="%1."/>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1">
      <w:start w:val="1"/>
      <w:numFmt w:val="decimal"/>
      <w:lvlText w:val="%1.%2."/>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2">
      <w:start w:val="1"/>
      <w:numFmt w:val="decimal"/>
      <w:lvlText w:val="%1.%2.%3."/>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3">
      <w:start w:val="1"/>
      <w:numFmt w:val="decimal"/>
      <w:lvlText w:val="%1.%2.%3.%4."/>
      <w:lvlJc w:val="left"/>
      <w:rPr>
        <w:rFonts w:ascii="Arial" w:eastAsia="Arial" w:hAnsi="Arial" w:cs="Arial"/>
        <w:b/>
        <w:bCs/>
        <w:i w:val="0"/>
        <w:iCs w:val="0"/>
        <w:smallCaps w:val="0"/>
        <w:strike w:val="0"/>
        <w:color w:val="000000"/>
        <w:spacing w:val="0"/>
        <w:w w:val="100"/>
        <w:position w:val="0"/>
        <w:sz w:val="19"/>
        <w:szCs w:val="19"/>
        <w:u w:val="none"/>
        <w:shd w:val="clear" w:color="auto" w:fill="FFFFFF"/>
      </w:rPr>
    </w:lvl>
    <w:lvl w:ilvl="4">
      <w:start w:val="1"/>
      <w:numFmt w:val="decimal"/>
      <w:lvlText w:val="%1.%2.%3.%4.%5."/>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8E734ED"/>
    <w:multiLevelType w:val="multilevel"/>
    <w:tmpl w:val="543AAE44"/>
    <w:lvl w:ilvl="0">
      <w:start w:val="1"/>
      <w:numFmt w:val="decimal"/>
      <w:lvlText w:val="1.3.9.%1."/>
      <w:lvlJc w:val="left"/>
      <w:rPr>
        <w:rFonts w:ascii="Arial" w:eastAsia="Arial" w:hAnsi="Arial" w:cs="Arial"/>
        <w:b/>
        <w:bCs/>
        <w:i w:val="0"/>
        <w:iCs w:val="0"/>
        <w:smallCaps w:val="0"/>
        <w:strike w:val="0"/>
        <w:color w:val="000000"/>
        <w:spacing w:val="0"/>
        <w:w w:val="100"/>
        <w:position w:val="0"/>
        <w:sz w:val="19"/>
        <w:szCs w:val="19"/>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A7E4142"/>
    <w:multiLevelType w:val="hybridMultilevel"/>
    <w:tmpl w:val="9524F6F0"/>
    <w:lvl w:ilvl="0" w:tplc="A4606C3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0A940FF2"/>
    <w:multiLevelType w:val="multilevel"/>
    <w:tmpl w:val="17BE4AE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Verdana" w:hAnsi="Verdana" w:cs="Times New Roman" w:hint="default"/>
        <w:b/>
        <w:sz w:val="18"/>
        <w:szCs w:val="18"/>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0" w15:restartNumberingAfterBreak="0">
    <w:nsid w:val="10B401DC"/>
    <w:multiLevelType w:val="multilevel"/>
    <w:tmpl w:val="EC144E0E"/>
    <w:lvl w:ilvl="0">
      <w:start w:val="2"/>
      <w:numFmt w:val="decimal"/>
      <w:lvlText w:val="%1."/>
      <w:lvlJc w:val="left"/>
      <w:pPr>
        <w:ind w:left="360" w:hanging="360"/>
      </w:pPr>
      <w:rPr>
        <w:rFonts w:hint="default"/>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6C09D6"/>
    <w:multiLevelType w:val="multilevel"/>
    <w:tmpl w:val="511043B0"/>
    <w:lvl w:ilvl="0">
      <w:start w:val="1"/>
      <w:numFmt w:val="decimal"/>
      <w:lvlText w:val="%1."/>
      <w:lvlJc w:val="left"/>
      <w:rPr>
        <w:rFonts w:ascii="Verdana" w:eastAsia="Arial" w:hAnsi="Verdana" w:cs="Arial" w:hint="default"/>
        <w:b/>
        <w:bCs/>
        <w:i w:val="0"/>
        <w:iCs w:val="0"/>
        <w:smallCaps w:val="0"/>
        <w:strike w:val="0"/>
        <w:color w:val="000000"/>
        <w:spacing w:val="0"/>
        <w:w w:val="100"/>
        <w:position w:val="0"/>
        <w:sz w:val="18"/>
        <w:szCs w:val="18"/>
        <w:u w:val="none"/>
        <w:shd w:val="clear" w:color="auto" w:fill="auto"/>
        <w:lang w:val="pl-PL" w:eastAsia="pl-PL" w:bidi="pl-PL"/>
      </w:rPr>
    </w:lvl>
    <w:lvl w:ilvl="1">
      <w:start w:val="1"/>
      <w:numFmt w:val="decimal"/>
      <w:lvlText w:val="%1.%2."/>
      <w:lvlJc w:val="left"/>
      <w:rPr>
        <w:rFonts w:ascii="Verdana" w:eastAsia="Arial" w:hAnsi="Verdana" w:cs="Arial" w:hint="default"/>
        <w:b w:val="0"/>
        <w:bCs w:val="0"/>
        <w:i w:val="0"/>
        <w:iCs w:val="0"/>
        <w:smallCaps w:val="0"/>
        <w:strike w:val="0"/>
        <w:color w:val="000000"/>
        <w:spacing w:val="0"/>
        <w:w w:val="100"/>
        <w:position w:val="0"/>
        <w:sz w:val="18"/>
        <w:szCs w:val="18"/>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5726CAF"/>
    <w:multiLevelType w:val="multilevel"/>
    <w:tmpl w:val="9B6C1790"/>
    <w:lvl w:ilvl="0">
      <w:start w:val="11"/>
      <w:numFmt w:val="decimal"/>
      <w:lvlText w:val="%1."/>
      <w:lvlJc w:val="left"/>
      <w:pPr>
        <w:ind w:left="480" w:hanging="480"/>
      </w:pPr>
      <w:rPr>
        <w:rFonts w:hint="default"/>
      </w:rPr>
    </w:lvl>
    <w:lvl w:ilvl="1">
      <w:start w:val="1"/>
      <w:numFmt w:val="decimal"/>
      <w:lvlText w:val="12.%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5F80B85"/>
    <w:multiLevelType w:val="multilevel"/>
    <w:tmpl w:val="FA5A19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Theme="minorHAnsi" w:hAnsiTheme="minorHAnsi" w:cstheme="minorHAnsi"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9A63BE3"/>
    <w:multiLevelType w:val="multilevel"/>
    <w:tmpl w:val="8D0CAA8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ascii="Verdana" w:hAnsi="Verdana" w:hint="default"/>
        <w:b/>
        <w:sz w:val="18"/>
        <w:szCs w:val="18"/>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C5A57F0"/>
    <w:multiLevelType w:val="hybridMultilevel"/>
    <w:tmpl w:val="87565702"/>
    <w:lvl w:ilvl="0" w:tplc="DC3EF408">
      <w:start w:val="1"/>
      <w:numFmt w:val="lowerLetter"/>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16" w15:restartNumberingAfterBreak="0">
    <w:nsid w:val="1D96407B"/>
    <w:multiLevelType w:val="multilevel"/>
    <w:tmpl w:val="318AED7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207032F0"/>
    <w:multiLevelType w:val="multilevel"/>
    <w:tmpl w:val="BC8CF06C"/>
    <w:lvl w:ilvl="0">
      <w:start w:val="2"/>
      <w:numFmt w:val="decimal"/>
      <w:lvlText w:val="1.3.%1."/>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19C259D"/>
    <w:multiLevelType w:val="multilevel"/>
    <w:tmpl w:val="6C045A74"/>
    <w:lvl w:ilvl="0">
      <w:start w:val="1"/>
      <w:numFmt w:val="lowerLetter"/>
      <w:lvlText w:val="%1)"/>
      <w:lvlJc w:val="left"/>
      <w:rPr>
        <w:rFonts w:ascii="Arial" w:eastAsia="Arial" w:hAnsi="Arial" w:cs="Arial"/>
        <w:b w:val="0"/>
        <w:bCs w:val="0"/>
        <w:i/>
        <w:iCs/>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4737FB4"/>
    <w:multiLevelType w:val="multilevel"/>
    <w:tmpl w:val="E3B4058E"/>
    <w:lvl w:ilvl="0">
      <w:start w:val="11"/>
      <w:numFmt w:val="decimal"/>
      <w:lvlText w:val="%1."/>
      <w:lvlJc w:val="left"/>
      <w:pPr>
        <w:ind w:left="480" w:hanging="480"/>
      </w:pPr>
      <w:rPr>
        <w:rFonts w:hint="default"/>
      </w:rPr>
    </w:lvl>
    <w:lvl w:ilvl="1">
      <w:start w:val="1"/>
      <w:numFmt w:val="decimal"/>
      <w:lvlText w:val="13.%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4980919"/>
    <w:multiLevelType w:val="multilevel"/>
    <w:tmpl w:val="B60EB8B6"/>
    <w:lvl w:ilvl="0">
      <w:start w:val="14"/>
      <w:numFmt w:val="decimal"/>
      <w:lvlText w:val="%1."/>
      <w:lvlJc w:val="left"/>
      <w:pPr>
        <w:ind w:left="435" w:hanging="435"/>
      </w:pPr>
      <w:rPr>
        <w:rFonts w:hint="default"/>
      </w:rPr>
    </w:lvl>
    <w:lvl w:ilvl="1">
      <w:start w:val="1"/>
      <w:numFmt w:val="decimal"/>
      <w:lvlText w:val="%1.%2."/>
      <w:lvlJc w:val="left"/>
      <w:pPr>
        <w:ind w:left="435" w:hanging="435"/>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FF74590"/>
    <w:multiLevelType w:val="multilevel"/>
    <w:tmpl w:val="6C6E59E4"/>
    <w:lvl w:ilvl="0">
      <w:start w:val="4"/>
      <w:numFmt w:val="decimal"/>
      <w:lvlText w:val="%1"/>
      <w:lvlJc w:val="left"/>
      <w:pPr>
        <w:ind w:left="435" w:hanging="435"/>
      </w:pPr>
      <w:rPr>
        <w:rFonts w:hint="default"/>
      </w:rPr>
    </w:lvl>
    <w:lvl w:ilvl="1">
      <w:start w:val="2"/>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9002FB"/>
    <w:multiLevelType w:val="multilevel"/>
    <w:tmpl w:val="DF6CF1AC"/>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Verdana" w:hAnsi="Verdana" w:cstheme="minorHAnsi" w:hint="default"/>
        <w:b/>
        <w:sz w:val="18"/>
        <w:szCs w:val="18"/>
      </w:rPr>
    </w:lvl>
    <w:lvl w:ilvl="2">
      <w:start w:val="1"/>
      <w:numFmt w:val="decimal"/>
      <w:isLgl/>
      <w:lvlText w:val="%1.%2.%3."/>
      <w:lvlJc w:val="left"/>
      <w:pPr>
        <w:ind w:left="1080" w:hanging="720"/>
      </w:pPr>
      <w:rPr>
        <w:rFonts w:ascii="Verdana" w:hAnsi="Verdana" w:cstheme="minorHAnsi"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2D96028"/>
    <w:multiLevelType w:val="multilevel"/>
    <w:tmpl w:val="75E41F0E"/>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6" w15:restartNumberingAfterBreak="0">
    <w:nsid w:val="36BB56E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99D08BB"/>
    <w:multiLevelType w:val="hybridMultilevel"/>
    <w:tmpl w:val="2A9E5FB6"/>
    <w:lvl w:ilvl="0" w:tplc="36642B12">
      <w:start w:val="1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3C28B3"/>
    <w:multiLevelType w:val="multilevel"/>
    <w:tmpl w:val="9DA68EFC"/>
    <w:lvl w:ilvl="0">
      <w:start w:val="14"/>
      <w:numFmt w:val="decimal"/>
      <w:lvlText w:val="%1."/>
      <w:lvlJc w:val="left"/>
      <w:pPr>
        <w:ind w:left="435" w:hanging="435"/>
      </w:pPr>
      <w:rPr>
        <w:rFonts w:hint="default"/>
      </w:rPr>
    </w:lvl>
    <w:lvl w:ilvl="1">
      <w:start w:val="1"/>
      <w:numFmt w:val="decimal"/>
      <w:lvlText w:val="%1.%2."/>
      <w:lvlJc w:val="left"/>
      <w:pPr>
        <w:ind w:left="1155" w:hanging="435"/>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3D8C5403"/>
    <w:multiLevelType w:val="multilevel"/>
    <w:tmpl w:val="7B7CDFC0"/>
    <w:lvl w:ilvl="0">
      <w:start w:val="5"/>
      <w:numFmt w:val="decimal"/>
      <w:lvlText w:val="11.%1."/>
      <w:lvlJc w:val="left"/>
      <w:rPr>
        <w:rFonts w:ascii="Arial" w:eastAsia="Arial" w:hAnsi="Arial" w:cs="Arial"/>
        <w:b w:val="0"/>
        <w:bCs w:val="0"/>
        <w:i w:val="0"/>
        <w:iCs w:val="0"/>
        <w:smallCaps w:val="0"/>
        <w:strike w:val="0"/>
        <w:color w:val="000000"/>
        <w:spacing w:val="0"/>
        <w:w w:val="100"/>
        <w:position w:val="0"/>
        <w:sz w:val="19"/>
        <w:szCs w:val="19"/>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F8107D2"/>
    <w:multiLevelType w:val="multilevel"/>
    <w:tmpl w:val="424CF222"/>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0B80369"/>
    <w:multiLevelType w:val="hybridMultilevel"/>
    <w:tmpl w:val="0E06825C"/>
    <w:lvl w:ilvl="0" w:tplc="15825F54">
      <w:start w:val="1"/>
      <w:numFmt w:val="lowerLetter"/>
      <w:lvlText w:val="%1)"/>
      <w:lvlJc w:val="left"/>
      <w:pPr>
        <w:ind w:left="2340" w:hanging="360"/>
      </w:pPr>
      <w:rPr>
        <w:rFonts w:asciiTheme="minorHAnsi" w:eastAsia="Times New Roman" w:hAnsiTheme="minorHAnsi" w:cs="Arial" w:hint="default"/>
      </w:rPr>
    </w:lvl>
    <w:lvl w:ilvl="1" w:tplc="04150019" w:tentative="1">
      <w:start w:val="1"/>
      <w:numFmt w:val="lowerLetter"/>
      <w:lvlText w:val="%2."/>
      <w:lvlJc w:val="left"/>
      <w:pPr>
        <w:ind w:left="1440" w:hanging="360"/>
      </w:pPr>
    </w:lvl>
    <w:lvl w:ilvl="2" w:tplc="72E6473A">
      <w:start w:val="1"/>
      <w:numFmt w:val="lowerLetter"/>
      <w:lvlText w:val="%3)"/>
      <w:lvlJc w:val="right"/>
      <w:pPr>
        <w:ind w:left="2160" w:hanging="180"/>
      </w:pPr>
      <w:rPr>
        <w:rFonts w:asciiTheme="minorHAnsi" w:eastAsia="Times New Roman" w:hAnsiTheme="minorHAnsi" w:cs="Arial"/>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39600D3"/>
    <w:multiLevelType w:val="multilevel"/>
    <w:tmpl w:val="A492028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A490A53"/>
    <w:multiLevelType w:val="multilevel"/>
    <w:tmpl w:val="E3B4058E"/>
    <w:lvl w:ilvl="0">
      <w:start w:val="11"/>
      <w:numFmt w:val="decimal"/>
      <w:lvlText w:val="%1."/>
      <w:lvlJc w:val="left"/>
      <w:pPr>
        <w:ind w:left="480" w:hanging="480"/>
      </w:pPr>
      <w:rPr>
        <w:rFonts w:hint="default"/>
      </w:rPr>
    </w:lvl>
    <w:lvl w:ilvl="1">
      <w:start w:val="1"/>
      <w:numFmt w:val="decimal"/>
      <w:lvlText w:val="13.%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E804684"/>
    <w:multiLevelType w:val="hybridMultilevel"/>
    <w:tmpl w:val="E92AB30A"/>
    <w:lvl w:ilvl="0" w:tplc="E8C8EC0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8" w15:restartNumberingAfterBreak="0">
    <w:nsid w:val="509B1750"/>
    <w:multiLevelType w:val="hybridMultilevel"/>
    <w:tmpl w:val="FF724FB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588A6ADB"/>
    <w:multiLevelType w:val="multilevel"/>
    <w:tmpl w:val="EC1464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9974972"/>
    <w:multiLevelType w:val="hybridMultilevel"/>
    <w:tmpl w:val="B406D972"/>
    <w:lvl w:ilvl="0" w:tplc="08FCEFA2">
      <w:start w:val="1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9DB6E5F"/>
    <w:multiLevelType w:val="hybridMultilevel"/>
    <w:tmpl w:val="BB88D2EE"/>
    <w:lvl w:ilvl="0" w:tplc="B02C2B1A">
      <w:start w:val="1"/>
      <w:numFmt w:val="decimal"/>
      <w:pStyle w:val="Styl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326F90"/>
    <w:multiLevelType w:val="multilevel"/>
    <w:tmpl w:val="3558BF2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5B226426"/>
    <w:multiLevelType w:val="multilevel"/>
    <w:tmpl w:val="BFF0086C"/>
    <w:lvl w:ilvl="0">
      <w:start w:val="11"/>
      <w:numFmt w:val="decimal"/>
      <w:lvlText w:val="%1."/>
      <w:lvlJc w:val="left"/>
      <w:pPr>
        <w:ind w:left="480" w:hanging="480"/>
      </w:pPr>
      <w:rPr>
        <w:rFonts w:hint="default"/>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2D0153D"/>
    <w:multiLevelType w:val="multilevel"/>
    <w:tmpl w:val="F1B8DDB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3BF4F63"/>
    <w:multiLevelType w:val="hybridMultilevel"/>
    <w:tmpl w:val="7A300736"/>
    <w:lvl w:ilvl="0" w:tplc="DD22FAA4">
      <w:start w:val="1"/>
      <w:numFmt w:val="decimal"/>
      <w:lvlText w:val="%1."/>
      <w:lvlJc w:val="left"/>
      <w:pPr>
        <w:ind w:left="915" w:hanging="360"/>
      </w:pPr>
      <w:rPr>
        <w:rFonts w:asciiTheme="minorHAnsi" w:hAnsiTheme="minorHAnsi" w:cstheme="minorHAnsi" w:hint="default"/>
      </w:rPr>
    </w:lvl>
    <w:lvl w:ilvl="1" w:tplc="04150019">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46" w15:restartNumberingAfterBreak="0">
    <w:nsid w:val="67B42A21"/>
    <w:multiLevelType w:val="multilevel"/>
    <w:tmpl w:val="CA22F8F0"/>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6851457B"/>
    <w:multiLevelType w:val="multilevel"/>
    <w:tmpl w:val="9CBA01E4"/>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Verdana" w:hAnsi="Verdana" w:hint="default"/>
        <w:b/>
        <w:sz w:val="18"/>
        <w:szCs w:val="18"/>
      </w:rPr>
    </w:lvl>
    <w:lvl w:ilvl="2">
      <w:start w:val="1"/>
      <w:numFmt w:val="decimal"/>
      <w:lvlText w:val="%1.%2.%3."/>
      <w:lvlJc w:val="left"/>
      <w:pPr>
        <w:ind w:left="720" w:hanging="720"/>
      </w:pPr>
      <w:rPr>
        <w:rFonts w:ascii="Verdana" w:hAnsi="Verdana" w:hint="default"/>
        <w:b w:val="0"/>
        <w:sz w:val="18"/>
        <w:szCs w:val="18"/>
      </w:rPr>
    </w:lvl>
    <w:lvl w:ilvl="3">
      <w:start w:val="1"/>
      <w:numFmt w:val="decimal"/>
      <w:lvlText w:val="%1.%2.%3.%4."/>
      <w:lvlJc w:val="left"/>
      <w:pPr>
        <w:ind w:left="6957" w:hanging="720"/>
      </w:pPr>
      <w:rPr>
        <w:rFonts w:ascii="Verdana" w:hAnsi="Verdana" w:cstheme="minorHAnsi"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8" w15:restartNumberingAfterBreak="0">
    <w:nsid w:val="6D715EB0"/>
    <w:multiLevelType w:val="hybridMultilevel"/>
    <w:tmpl w:val="9AB800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DFA6265"/>
    <w:multiLevelType w:val="hybridMultilevel"/>
    <w:tmpl w:val="BDC81338"/>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1830B00"/>
    <w:multiLevelType w:val="multilevel"/>
    <w:tmpl w:val="56DA5720"/>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74442656"/>
    <w:multiLevelType w:val="hybridMultilevel"/>
    <w:tmpl w:val="B570F9D8"/>
    <w:lvl w:ilvl="0" w:tplc="CE32E9F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5115873"/>
    <w:multiLevelType w:val="hybridMultilevel"/>
    <w:tmpl w:val="11622D5E"/>
    <w:lvl w:ilvl="0" w:tplc="A99A1DAE">
      <w:start w:val="1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B6C31CC"/>
    <w:multiLevelType w:val="multilevel"/>
    <w:tmpl w:val="273C97F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7BC16861"/>
    <w:multiLevelType w:val="multilevel"/>
    <w:tmpl w:val="D9A88146"/>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ascii="Verdana" w:hAnsi="Verdana" w:cstheme="minorHAnsi"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BC628C0"/>
    <w:multiLevelType w:val="multilevel"/>
    <w:tmpl w:val="5F3E3A36"/>
    <w:lvl w:ilvl="0">
      <w:start w:val="15"/>
      <w:numFmt w:val="decimal"/>
      <w:lvlText w:val="%1."/>
      <w:lvlJc w:val="left"/>
      <w:pPr>
        <w:ind w:left="435" w:hanging="435"/>
      </w:pPr>
      <w:rPr>
        <w:rFonts w:hint="default"/>
      </w:rPr>
    </w:lvl>
    <w:lvl w:ilvl="1">
      <w:start w:val="1"/>
      <w:numFmt w:val="decimal"/>
      <w:lvlText w:val="%1.%2."/>
      <w:lvlJc w:val="left"/>
      <w:pPr>
        <w:ind w:left="435" w:hanging="435"/>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E217D9B"/>
    <w:multiLevelType w:val="hybridMultilevel"/>
    <w:tmpl w:val="F8207CCA"/>
    <w:lvl w:ilvl="0" w:tplc="72E6473A">
      <w:start w:val="1"/>
      <w:numFmt w:val="lowerLetter"/>
      <w:lvlText w:val="%1)"/>
      <w:lvlJc w:val="right"/>
      <w:pPr>
        <w:ind w:left="2160" w:hanging="180"/>
      </w:pPr>
      <w:rPr>
        <w:rFonts w:asciiTheme="minorHAnsi" w:eastAsia="Times New Roman" w:hAnsiTheme="minorHAnsi"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E3D4FE9"/>
    <w:multiLevelType w:val="multilevel"/>
    <w:tmpl w:val="A28C51DC"/>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619481468">
    <w:abstractNumId w:val="49"/>
  </w:num>
  <w:num w:numId="2" w16cid:durableId="1420328707">
    <w:abstractNumId w:val="27"/>
  </w:num>
  <w:num w:numId="3" w16cid:durableId="932280067">
    <w:abstractNumId w:val="10"/>
  </w:num>
  <w:num w:numId="4" w16cid:durableId="739211227">
    <w:abstractNumId w:val="5"/>
  </w:num>
  <w:num w:numId="5" w16cid:durableId="1095437046">
    <w:abstractNumId w:val="47"/>
  </w:num>
  <w:num w:numId="6" w16cid:durableId="224225050">
    <w:abstractNumId w:val="23"/>
  </w:num>
  <w:num w:numId="7" w16cid:durableId="998079395">
    <w:abstractNumId w:val="16"/>
  </w:num>
  <w:num w:numId="8" w16cid:durableId="999163165">
    <w:abstractNumId w:val="36"/>
  </w:num>
  <w:num w:numId="9" w16cid:durableId="1373579072">
    <w:abstractNumId w:val="54"/>
  </w:num>
  <w:num w:numId="10" w16cid:durableId="1367758300">
    <w:abstractNumId w:val="14"/>
  </w:num>
  <w:num w:numId="11" w16cid:durableId="323555969">
    <w:abstractNumId w:val="43"/>
  </w:num>
  <w:num w:numId="12" w16cid:durableId="2013992136">
    <w:abstractNumId w:val="42"/>
  </w:num>
  <w:num w:numId="13" w16cid:durableId="1861240198">
    <w:abstractNumId w:val="31"/>
  </w:num>
  <w:num w:numId="14" w16cid:durableId="1973898031">
    <w:abstractNumId w:val="22"/>
  </w:num>
  <w:num w:numId="15" w16cid:durableId="51581906">
    <w:abstractNumId w:val="12"/>
  </w:num>
  <w:num w:numId="16" w16cid:durableId="1169715936">
    <w:abstractNumId w:val="35"/>
  </w:num>
  <w:num w:numId="17" w16cid:durableId="571812105">
    <w:abstractNumId w:val="39"/>
  </w:num>
  <w:num w:numId="18" w16cid:durableId="1663702868">
    <w:abstractNumId w:val="33"/>
  </w:num>
  <w:num w:numId="19" w16cid:durableId="2061512040">
    <w:abstractNumId w:val="55"/>
  </w:num>
  <w:num w:numId="20" w16cid:durableId="281305614">
    <w:abstractNumId w:val="20"/>
  </w:num>
  <w:num w:numId="21" w16cid:durableId="1959724049">
    <w:abstractNumId w:val="9"/>
  </w:num>
  <w:num w:numId="22" w16cid:durableId="2067027203">
    <w:abstractNumId w:val="25"/>
  </w:num>
  <w:num w:numId="23" w16cid:durableId="991056396">
    <w:abstractNumId w:val="3"/>
  </w:num>
  <w:num w:numId="24" w16cid:durableId="2038969084">
    <w:abstractNumId w:val="51"/>
  </w:num>
  <w:num w:numId="25" w16cid:durableId="243148264">
    <w:abstractNumId w:val="37"/>
  </w:num>
  <w:num w:numId="26" w16cid:durableId="1151098596">
    <w:abstractNumId w:val="38"/>
  </w:num>
  <w:num w:numId="27" w16cid:durableId="1111902424">
    <w:abstractNumId w:val="45"/>
  </w:num>
  <w:num w:numId="28" w16cid:durableId="919099404">
    <w:abstractNumId w:val="26"/>
  </w:num>
  <w:num w:numId="29" w16cid:durableId="153225045">
    <w:abstractNumId w:val="57"/>
  </w:num>
  <w:num w:numId="30" w16cid:durableId="1801805899">
    <w:abstractNumId w:val="44"/>
  </w:num>
  <w:num w:numId="31" w16cid:durableId="1518040059">
    <w:abstractNumId w:val="34"/>
  </w:num>
  <w:num w:numId="32" w16cid:durableId="627928503">
    <w:abstractNumId w:val="21"/>
  </w:num>
  <w:num w:numId="33" w16cid:durableId="848057232">
    <w:abstractNumId w:val="13"/>
  </w:num>
  <w:num w:numId="34" w16cid:durableId="211694673">
    <w:abstractNumId w:val="17"/>
  </w:num>
  <w:num w:numId="35" w16cid:durableId="118651714">
    <w:abstractNumId w:val="53"/>
  </w:num>
  <w:num w:numId="36" w16cid:durableId="1768964474">
    <w:abstractNumId w:val="18"/>
  </w:num>
  <w:num w:numId="37" w16cid:durableId="2034189181">
    <w:abstractNumId w:val="6"/>
  </w:num>
  <w:num w:numId="38" w16cid:durableId="235558697">
    <w:abstractNumId w:val="7"/>
  </w:num>
  <w:num w:numId="39" w16cid:durableId="1932153778">
    <w:abstractNumId w:val="29"/>
  </w:num>
  <w:num w:numId="40" w16cid:durableId="1766150754">
    <w:abstractNumId w:val="30"/>
  </w:num>
  <w:num w:numId="41" w16cid:durableId="1546335574">
    <w:abstractNumId w:val="58"/>
  </w:num>
  <w:num w:numId="42" w16cid:durableId="2077893773">
    <w:abstractNumId w:val="56"/>
  </w:num>
  <w:num w:numId="43" w16cid:durableId="213779016">
    <w:abstractNumId w:val="8"/>
  </w:num>
  <w:num w:numId="44" w16cid:durableId="465899670">
    <w:abstractNumId w:val="4"/>
  </w:num>
  <w:num w:numId="45" w16cid:durableId="320886193">
    <w:abstractNumId w:val="52"/>
  </w:num>
  <w:num w:numId="46" w16cid:durableId="175198505">
    <w:abstractNumId w:val="40"/>
  </w:num>
  <w:num w:numId="47" w16cid:durableId="221982632">
    <w:abstractNumId w:val="48"/>
  </w:num>
  <w:num w:numId="48" w16cid:durableId="872037907">
    <w:abstractNumId w:val="19"/>
  </w:num>
  <w:num w:numId="49" w16cid:durableId="1862933143">
    <w:abstractNumId w:val="28"/>
  </w:num>
  <w:num w:numId="50" w16cid:durableId="616523389">
    <w:abstractNumId w:val="41"/>
  </w:num>
  <w:num w:numId="51" w16cid:durableId="993214675">
    <w:abstractNumId w:val="15"/>
  </w:num>
  <w:num w:numId="52" w16cid:durableId="110590183">
    <w:abstractNumId w:val="11"/>
  </w:num>
  <w:num w:numId="53" w16cid:durableId="268244605">
    <w:abstractNumId w:val="46"/>
  </w:num>
  <w:num w:numId="54" w16cid:durableId="927344884">
    <w:abstractNumId w:val="50"/>
  </w:num>
  <w:num w:numId="55" w16cid:durableId="2088378623">
    <w:abstractNumId w:val="32"/>
  </w:num>
  <w:num w:numId="56" w16cid:durableId="828326263">
    <w:abstractNumId w:val="2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02B"/>
    <w:rsid w:val="00000D56"/>
    <w:rsid w:val="0000435D"/>
    <w:rsid w:val="00005A2C"/>
    <w:rsid w:val="0000626B"/>
    <w:rsid w:val="00006D95"/>
    <w:rsid w:val="000073DD"/>
    <w:rsid w:val="00011427"/>
    <w:rsid w:val="00013A2B"/>
    <w:rsid w:val="000151F5"/>
    <w:rsid w:val="000153CF"/>
    <w:rsid w:val="00016C2D"/>
    <w:rsid w:val="00016C33"/>
    <w:rsid w:val="00020792"/>
    <w:rsid w:val="000225C0"/>
    <w:rsid w:val="00023786"/>
    <w:rsid w:val="00026E63"/>
    <w:rsid w:val="00031ABB"/>
    <w:rsid w:val="00040C71"/>
    <w:rsid w:val="00042822"/>
    <w:rsid w:val="00044F7C"/>
    <w:rsid w:val="00047E9F"/>
    <w:rsid w:val="00050E52"/>
    <w:rsid w:val="00051197"/>
    <w:rsid w:val="000518A3"/>
    <w:rsid w:val="0005754C"/>
    <w:rsid w:val="00062C54"/>
    <w:rsid w:val="00062C96"/>
    <w:rsid w:val="00066564"/>
    <w:rsid w:val="00076591"/>
    <w:rsid w:val="00080B2A"/>
    <w:rsid w:val="00082D23"/>
    <w:rsid w:val="00083D51"/>
    <w:rsid w:val="0008582E"/>
    <w:rsid w:val="000863D3"/>
    <w:rsid w:val="00092A66"/>
    <w:rsid w:val="00096D8A"/>
    <w:rsid w:val="00096F2D"/>
    <w:rsid w:val="0009770A"/>
    <w:rsid w:val="000A31C6"/>
    <w:rsid w:val="000B3117"/>
    <w:rsid w:val="000B36E9"/>
    <w:rsid w:val="000B762D"/>
    <w:rsid w:val="000C0BD7"/>
    <w:rsid w:val="000C7F24"/>
    <w:rsid w:val="000C7F71"/>
    <w:rsid w:val="000D06F6"/>
    <w:rsid w:val="000D1591"/>
    <w:rsid w:val="000D1629"/>
    <w:rsid w:val="000D317D"/>
    <w:rsid w:val="000D3B2A"/>
    <w:rsid w:val="000D5778"/>
    <w:rsid w:val="000D586C"/>
    <w:rsid w:val="000D756A"/>
    <w:rsid w:val="000D765A"/>
    <w:rsid w:val="000E4081"/>
    <w:rsid w:val="000E4623"/>
    <w:rsid w:val="000F3815"/>
    <w:rsid w:val="000F5B2E"/>
    <w:rsid w:val="000F5D37"/>
    <w:rsid w:val="000F7E51"/>
    <w:rsid w:val="00101D38"/>
    <w:rsid w:val="001023CC"/>
    <w:rsid w:val="0010259F"/>
    <w:rsid w:val="00105D14"/>
    <w:rsid w:val="00112269"/>
    <w:rsid w:val="0012052F"/>
    <w:rsid w:val="00121CA7"/>
    <w:rsid w:val="00122C4C"/>
    <w:rsid w:val="001236E3"/>
    <w:rsid w:val="001270AE"/>
    <w:rsid w:val="00131A23"/>
    <w:rsid w:val="001402AB"/>
    <w:rsid w:val="0014424E"/>
    <w:rsid w:val="00144A00"/>
    <w:rsid w:val="00144F04"/>
    <w:rsid w:val="00145336"/>
    <w:rsid w:val="00145825"/>
    <w:rsid w:val="0015061F"/>
    <w:rsid w:val="00151B6F"/>
    <w:rsid w:val="001549EF"/>
    <w:rsid w:val="001558D8"/>
    <w:rsid w:val="001575B5"/>
    <w:rsid w:val="00157D14"/>
    <w:rsid w:val="001602A5"/>
    <w:rsid w:val="00160E07"/>
    <w:rsid w:val="00166625"/>
    <w:rsid w:val="00166BA4"/>
    <w:rsid w:val="00167D1F"/>
    <w:rsid w:val="001708F9"/>
    <w:rsid w:val="00171C78"/>
    <w:rsid w:val="00173A31"/>
    <w:rsid w:val="00176119"/>
    <w:rsid w:val="00182277"/>
    <w:rsid w:val="001841B8"/>
    <w:rsid w:val="001844B3"/>
    <w:rsid w:val="00186623"/>
    <w:rsid w:val="00191AF6"/>
    <w:rsid w:val="00195E44"/>
    <w:rsid w:val="0019774A"/>
    <w:rsid w:val="001A142C"/>
    <w:rsid w:val="001A23D7"/>
    <w:rsid w:val="001A269F"/>
    <w:rsid w:val="001A70C2"/>
    <w:rsid w:val="001B087C"/>
    <w:rsid w:val="001B396C"/>
    <w:rsid w:val="001B3D50"/>
    <w:rsid w:val="001B3E7F"/>
    <w:rsid w:val="001B6ABA"/>
    <w:rsid w:val="001C0E3C"/>
    <w:rsid w:val="001C49CF"/>
    <w:rsid w:val="001C67A2"/>
    <w:rsid w:val="001D054B"/>
    <w:rsid w:val="001D4349"/>
    <w:rsid w:val="001D509F"/>
    <w:rsid w:val="001D626C"/>
    <w:rsid w:val="001E10B2"/>
    <w:rsid w:val="001E1844"/>
    <w:rsid w:val="001E7056"/>
    <w:rsid w:val="001F0CCF"/>
    <w:rsid w:val="001F31EA"/>
    <w:rsid w:val="001F56D8"/>
    <w:rsid w:val="001F6879"/>
    <w:rsid w:val="001F6AB5"/>
    <w:rsid w:val="001F76AF"/>
    <w:rsid w:val="001F7BE8"/>
    <w:rsid w:val="00203373"/>
    <w:rsid w:val="00203EEF"/>
    <w:rsid w:val="002073F1"/>
    <w:rsid w:val="002106FD"/>
    <w:rsid w:val="00210CCC"/>
    <w:rsid w:val="002124EA"/>
    <w:rsid w:val="00215EB4"/>
    <w:rsid w:val="0021629D"/>
    <w:rsid w:val="0021765C"/>
    <w:rsid w:val="00221F2B"/>
    <w:rsid w:val="00222237"/>
    <w:rsid w:val="00222F9F"/>
    <w:rsid w:val="00226CF8"/>
    <w:rsid w:val="00231021"/>
    <w:rsid w:val="00231BF0"/>
    <w:rsid w:val="002330DA"/>
    <w:rsid w:val="00233C69"/>
    <w:rsid w:val="0023538F"/>
    <w:rsid w:val="00235E0C"/>
    <w:rsid w:val="00242697"/>
    <w:rsid w:val="0024792E"/>
    <w:rsid w:val="002517AD"/>
    <w:rsid w:val="00251960"/>
    <w:rsid w:val="002551F9"/>
    <w:rsid w:val="00255D7F"/>
    <w:rsid w:val="00261683"/>
    <w:rsid w:val="002633C2"/>
    <w:rsid w:val="0026377D"/>
    <w:rsid w:val="00264972"/>
    <w:rsid w:val="00265C9F"/>
    <w:rsid w:val="00271154"/>
    <w:rsid w:val="00273729"/>
    <w:rsid w:val="002739DD"/>
    <w:rsid w:val="00273A92"/>
    <w:rsid w:val="002753F1"/>
    <w:rsid w:val="00275B02"/>
    <w:rsid w:val="00282835"/>
    <w:rsid w:val="002859F3"/>
    <w:rsid w:val="00285F77"/>
    <w:rsid w:val="00287FDC"/>
    <w:rsid w:val="00290C62"/>
    <w:rsid w:val="002933B6"/>
    <w:rsid w:val="0029407F"/>
    <w:rsid w:val="002946F8"/>
    <w:rsid w:val="002A0968"/>
    <w:rsid w:val="002A25FE"/>
    <w:rsid w:val="002A3ECF"/>
    <w:rsid w:val="002A6128"/>
    <w:rsid w:val="002B3312"/>
    <w:rsid w:val="002B47EA"/>
    <w:rsid w:val="002B4BFC"/>
    <w:rsid w:val="002B4D64"/>
    <w:rsid w:val="002B5817"/>
    <w:rsid w:val="002B62C6"/>
    <w:rsid w:val="002B74FF"/>
    <w:rsid w:val="002C022D"/>
    <w:rsid w:val="002D4DCD"/>
    <w:rsid w:val="002D4E29"/>
    <w:rsid w:val="002D5CAC"/>
    <w:rsid w:val="002D7940"/>
    <w:rsid w:val="002E0FA0"/>
    <w:rsid w:val="002E23FC"/>
    <w:rsid w:val="002E39C6"/>
    <w:rsid w:val="002E69CF"/>
    <w:rsid w:val="002E7764"/>
    <w:rsid w:val="002F399A"/>
    <w:rsid w:val="002F401A"/>
    <w:rsid w:val="002F4ACE"/>
    <w:rsid w:val="002F4DB3"/>
    <w:rsid w:val="00300AB0"/>
    <w:rsid w:val="003017D4"/>
    <w:rsid w:val="00305A16"/>
    <w:rsid w:val="00305DFA"/>
    <w:rsid w:val="00305F21"/>
    <w:rsid w:val="00311745"/>
    <w:rsid w:val="00311E7B"/>
    <w:rsid w:val="00312A60"/>
    <w:rsid w:val="00314755"/>
    <w:rsid w:val="0031587F"/>
    <w:rsid w:val="00320556"/>
    <w:rsid w:val="00321DD5"/>
    <w:rsid w:val="00325F85"/>
    <w:rsid w:val="00327394"/>
    <w:rsid w:val="0033270E"/>
    <w:rsid w:val="003342E3"/>
    <w:rsid w:val="00335E18"/>
    <w:rsid w:val="00336072"/>
    <w:rsid w:val="00337033"/>
    <w:rsid w:val="00341AAC"/>
    <w:rsid w:val="00342C9B"/>
    <w:rsid w:val="00350BB2"/>
    <w:rsid w:val="0035374E"/>
    <w:rsid w:val="003538FE"/>
    <w:rsid w:val="0035401F"/>
    <w:rsid w:val="00355884"/>
    <w:rsid w:val="00355D67"/>
    <w:rsid w:val="0035732A"/>
    <w:rsid w:val="003607FA"/>
    <w:rsid w:val="00360830"/>
    <w:rsid w:val="00360A08"/>
    <w:rsid w:val="00360B02"/>
    <w:rsid w:val="00361F9E"/>
    <w:rsid w:val="00364C00"/>
    <w:rsid w:val="00364E2A"/>
    <w:rsid w:val="003663AF"/>
    <w:rsid w:val="00367F99"/>
    <w:rsid w:val="00370630"/>
    <w:rsid w:val="003713B2"/>
    <w:rsid w:val="00375118"/>
    <w:rsid w:val="00375316"/>
    <w:rsid w:val="0038146C"/>
    <w:rsid w:val="0038440E"/>
    <w:rsid w:val="0038749F"/>
    <w:rsid w:val="00391813"/>
    <w:rsid w:val="00392915"/>
    <w:rsid w:val="00393D25"/>
    <w:rsid w:val="0039418F"/>
    <w:rsid w:val="00394D6F"/>
    <w:rsid w:val="00395A61"/>
    <w:rsid w:val="003A0ADD"/>
    <w:rsid w:val="003A2794"/>
    <w:rsid w:val="003A6DFA"/>
    <w:rsid w:val="003A6EA2"/>
    <w:rsid w:val="003B0E48"/>
    <w:rsid w:val="003B3135"/>
    <w:rsid w:val="003B4723"/>
    <w:rsid w:val="003B4FA7"/>
    <w:rsid w:val="003B5FA6"/>
    <w:rsid w:val="003B6281"/>
    <w:rsid w:val="003B6533"/>
    <w:rsid w:val="003B6A2E"/>
    <w:rsid w:val="003B7CE5"/>
    <w:rsid w:val="003C2B99"/>
    <w:rsid w:val="003D603E"/>
    <w:rsid w:val="003D640B"/>
    <w:rsid w:val="003D6DC0"/>
    <w:rsid w:val="003D7F46"/>
    <w:rsid w:val="003E5667"/>
    <w:rsid w:val="003E6756"/>
    <w:rsid w:val="003E70BA"/>
    <w:rsid w:val="003E760F"/>
    <w:rsid w:val="003E7DF5"/>
    <w:rsid w:val="003F1C19"/>
    <w:rsid w:val="003F1CE9"/>
    <w:rsid w:val="003F6611"/>
    <w:rsid w:val="003F6C86"/>
    <w:rsid w:val="003F702A"/>
    <w:rsid w:val="00402D6C"/>
    <w:rsid w:val="00403077"/>
    <w:rsid w:val="004063A2"/>
    <w:rsid w:val="004069D8"/>
    <w:rsid w:val="00406A25"/>
    <w:rsid w:val="004105E9"/>
    <w:rsid w:val="00410BB4"/>
    <w:rsid w:val="00412994"/>
    <w:rsid w:val="00412F2E"/>
    <w:rsid w:val="00413223"/>
    <w:rsid w:val="00417649"/>
    <w:rsid w:val="00423C95"/>
    <w:rsid w:val="00424039"/>
    <w:rsid w:val="00424AE8"/>
    <w:rsid w:val="0044403C"/>
    <w:rsid w:val="00450155"/>
    <w:rsid w:val="00451434"/>
    <w:rsid w:val="00451873"/>
    <w:rsid w:val="00452DDA"/>
    <w:rsid w:val="00455322"/>
    <w:rsid w:val="004553BF"/>
    <w:rsid w:val="004565F3"/>
    <w:rsid w:val="00456D9B"/>
    <w:rsid w:val="00461844"/>
    <w:rsid w:val="004635A6"/>
    <w:rsid w:val="00464325"/>
    <w:rsid w:val="00464543"/>
    <w:rsid w:val="00464F84"/>
    <w:rsid w:val="004672FC"/>
    <w:rsid w:val="00467DA9"/>
    <w:rsid w:val="00470430"/>
    <w:rsid w:val="0047096D"/>
    <w:rsid w:val="004723E9"/>
    <w:rsid w:val="004740B5"/>
    <w:rsid w:val="00474A5B"/>
    <w:rsid w:val="00475757"/>
    <w:rsid w:val="0048315E"/>
    <w:rsid w:val="004854FF"/>
    <w:rsid w:val="00485DB0"/>
    <w:rsid w:val="004910E3"/>
    <w:rsid w:val="00492C92"/>
    <w:rsid w:val="00493C9D"/>
    <w:rsid w:val="004942F2"/>
    <w:rsid w:val="00494A45"/>
    <w:rsid w:val="004950BD"/>
    <w:rsid w:val="00496274"/>
    <w:rsid w:val="004A1F38"/>
    <w:rsid w:val="004A2E27"/>
    <w:rsid w:val="004A302B"/>
    <w:rsid w:val="004A331C"/>
    <w:rsid w:val="004A57C5"/>
    <w:rsid w:val="004A60BD"/>
    <w:rsid w:val="004A6AB6"/>
    <w:rsid w:val="004B02DF"/>
    <w:rsid w:val="004B2351"/>
    <w:rsid w:val="004B5DAC"/>
    <w:rsid w:val="004B7C5F"/>
    <w:rsid w:val="004C1165"/>
    <w:rsid w:val="004C27F7"/>
    <w:rsid w:val="004C5709"/>
    <w:rsid w:val="004D5611"/>
    <w:rsid w:val="004D5FFD"/>
    <w:rsid w:val="004D73CB"/>
    <w:rsid w:val="004D7EFC"/>
    <w:rsid w:val="004E2958"/>
    <w:rsid w:val="004E48E9"/>
    <w:rsid w:val="004E528A"/>
    <w:rsid w:val="004F2982"/>
    <w:rsid w:val="004F4793"/>
    <w:rsid w:val="004F75CF"/>
    <w:rsid w:val="00505DEE"/>
    <w:rsid w:val="005113C7"/>
    <w:rsid w:val="0051307D"/>
    <w:rsid w:val="00516A45"/>
    <w:rsid w:val="0051727F"/>
    <w:rsid w:val="005216AC"/>
    <w:rsid w:val="00525D00"/>
    <w:rsid w:val="00525DB0"/>
    <w:rsid w:val="00526283"/>
    <w:rsid w:val="00527AD3"/>
    <w:rsid w:val="005301AB"/>
    <w:rsid w:val="00532006"/>
    <w:rsid w:val="00532659"/>
    <w:rsid w:val="00533129"/>
    <w:rsid w:val="00534018"/>
    <w:rsid w:val="00534546"/>
    <w:rsid w:val="00536AF7"/>
    <w:rsid w:val="00537908"/>
    <w:rsid w:val="00540974"/>
    <w:rsid w:val="00540CDC"/>
    <w:rsid w:val="0054138F"/>
    <w:rsid w:val="00542606"/>
    <w:rsid w:val="00542989"/>
    <w:rsid w:val="00546D53"/>
    <w:rsid w:val="005477AC"/>
    <w:rsid w:val="00550019"/>
    <w:rsid w:val="005514E8"/>
    <w:rsid w:val="00552376"/>
    <w:rsid w:val="0055697F"/>
    <w:rsid w:val="00556E66"/>
    <w:rsid w:val="005577B7"/>
    <w:rsid w:val="00561B4B"/>
    <w:rsid w:val="00562B36"/>
    <w:rsid w:val="00562EF4"/>
    <w:rsid w:val="00563105"/>
    <w:rsid w:val="0058393B"/>
    <w:rsid w:val="005845F2"/>
    <w:rsid w:val="005868F8"/>
    <w:rsid w:val="00590042"/>
    <w:rsid w:val="00590EFC"/>
    <w:rsid w:val="00592A10"/>
    <w:rsid w:val="005A0905"/>
    <w:rsid w:val="005A2072"/>
    <w:rsid w:val="005A3476"/>
    <w:rsid w:val="005A3BC8"/>
    <w:rsid w:val="005A6B74"/>
    <w:rsid w:val="005A7129"/>
    <w:rsid w:val="005B377F"/>
    <w:rsid w:val="005B468D"/>
    <w:rsid w:val="005B4B64"/>
    <w:rsid w:val="005B7497"/>
    <w:rsid w:val="005C18BB"/>
    <w:rsid w:val="005C4792"/>
    <w:rsid w:val="005D06F2"/>
    <w:rsid w:val="005D07E4"/>
    <w:rsid w:val="005D2675"/>
    <w:rsid w:val="005D5905"/>
    <w:rsid w:val="005D5E1C"/>
    <w:rsid w:val="005D6E64"/>
    <w:rsid w:val="005D7187"/>
    <w:rsid w:val="005E71EB"/>
    <w:rsid w:val="005F0B1B"/>
    <w:rsid w:val="005F1ECA"/>
    <w:rsid w:val="005F5B97"/>
    <w:rsid w:val="0060107B"/>
    <w:rsid w:val="00606B27"/>
    <w:rsid w:val="00611A57"/>
    <w:rsid w:val="006136CE"/>
    <w:rsid w:val="00614710"/>
    <w:rsid w:val="00616F3C"/>
    <w:rsid w:val="006214EF"/>
    <w:rsid w:val="00622AA9"/>
    <w:rsid w:val="00622E24"/>
    <w:rsid w:val="00626752"/>
    <w:rsid w:val="00627544"/>
    <w:rsid w:val="00627B7D"/>
    <w:rsid w:val="006304A7"/>
    <w:rsid w:val="00631391"/>
    <w:rsid w:val="00631A5B"/>
    <w:rsid w:val="00633850"/>
    <w:rsid w:val="00637544"/>
    <w:rsid w:val="006450DC"/>
    <w:rsid w:val="006459C4"/>
    <w:rsid w:val="0065070A"/>
    <w:rsid w:val="00650741"/>
    <w:rsid w:val="0065074A"/>
    <w:rsid w:val="00652250"/>
    <w:rsid w:val="00652AEE"/>
    <w:rsid w:val="006534F2"/>
    <w:rsid w:val="006548CA"/>
    <w:rsid w:val="00656B5A"/>
    <w:rsid w:val="006600DF"/>
    <w:rsid w:val="006603B0"/>
    <w:rsid w:val="006605A8"/>
    <w:rsid w:val="00660FD8"/>
    <w:rsid w:val="0066267B"/>
    <w:rsid w:val="006654C9"/>
    <w:rsid w:val="00670A6B"/>
    <w:rsid w:val="00673E6B"/>
    <w:rsid w:val="00674AFB"/>
    <w:rsid w:val="0067570D"/>
    <w:rsid w:val="00676D80"/>
    <w:rsid w:val="006812D9"/>
    <w:rsid w:val="00683BDE"/>
    <w:rsid w:val="006848DA"/>
    <w:rsid w:val="006868F1"/>
    <w:rsid w:val="006876EC"/>
    <w:rsid w:val="0069061E"/>
    <w:rsid w:val="00690A94"/>
    <w:rsid w:val="00691030"/>
    <w:rsid w:val="00691B97"/>
    <w:rsid w:val="00693E6D"/>
    <w:rsid w:val="006943E3"/>
    <w:rsid w:val="00697668"/>
    <w:rsid w:val="006976F9"/>
    <w:rsid w:val="006A0D4E"/>
    <w:rsid w:val="006A3621"/>
    <w:rsid w:val="006A49F6"/>
    <w:rsid w:val="006A512F"/>
    <w:rsid w:val="006B198B"/>
    <w:rsid w:val="006B3F08"/>
    <w:rsid w:val="006B43F2"/>
    <w:rsid w:val="006B7D80"/>
    <w:rsid w:val="006C042A"/>
    <w:rsid w:val="006C4030"/>
    <w:rsid w:val="006C422B"/>
    <w:rsid w:val="006C4B6B"/>
    <w:rsid w:val="006C55D8"/>
    <w:rsid w:val="006C6DDE"/>
    <w:rsid w:val="006D10EF"/>
    <w:rsid w:val="006E25E8"/>
    <w:rsid w:val="006E379C"/>
    <w:rsid w:val="006E5C2B"/>
    <w:rsid w:val="006F07A6"/>
    <w:rsid w:val="006F1537"/>
    <w:rsid w:val="006F166E"/>
    <w:rsid w:val="006F4B10"/>
    <w:rsid w:val="006F743A"/>
    <w:rsid w:val="00702993"/>
    <w:rsid w:val="00710A60"/>
    <w:rsid w:val="007117B9"/>
    <w:rsid w:val="00721537"/>
    <w:rsid w:val="00722DA7"/>
    <w:rsid w:val="00723DBB"/>
    <w:rsid w:val="00730CF9"/>
    <w:rsid w:val="0073305B"/>
    <w:rsid w:val="00734326"/>
    <w:rsid w:val="00734FDC"/>
    <w:rsid w:val="007350BD"/>
    <w:rsid w:val="00741AF7"/>
    <w:rsid w:val="00746AAA"/>
    <w:rsid w:val="00750F12"/>
    <w:rsid w:val="007510F6"/>
    <w:rsid w:val="00752D91"/>
    <w:rsid w:val="00752E69"/>
    <w:rsid w:val="00754C3F"/>
    <w:rsid w:val="0075703F"/>
    <w:rsid w:val="00760CCD"/>
    <w:rsid w:val="007612A6"/>
    <w:rsid w:val="00762806"/>
    <w:rsid w:val="007656E2"/>
    <w:rsid w:val="007706BE"/>
    <w:rsid w:val="00771351"/>
    <w:rsid w:val="007716FE"/>
    <w:rsid w:val="0077546D"/>
    <w:rsid w:val="0077641C"/>
    <w:rsid w:val="00780F94"/>
    <w:rsid w:val="00787D61"/>
    <w:rsid w:val="0079066D"/>
    <w:rsid w:val="00791272"/>
    <w:rsid w:val="007969CF"/>
    <w:rsid w:val="007A1170"/>
    <w:rsid w:val="007A1384"/>
    <w:rsid w:val="007A4D2D"/>
    <w:rsid w:val="007B4086"/>
    <w:rsid w:val="007B532C"/>
    <w:rsid w:val="007C17A8"/>
    <w:rsid w:val="007C1808"/>
    <w:rsid w:val="007C63BF"/>
    <w:rsid w:val="007C6AB4"/>
    <w:rsid w:val="007D0412"/>
    <w:rsid w:val="007D2C2B"/>
    <w:rsid w:val="007D43EE"/>
    <w:rsid w:val="007D7E9C"/>
    <w:rsid w:val="007E2434"/>
    <w:rsid w:val="007E3298"/>
    <w:rsid w:val="007E51D6"/>
    <w:rsid w:val="007E5CD2"/>
    <w:rsid w:val="007F174A"/>
    <w:rsid w:val="007F306C"/>
    <w:rsid w:val="00801C80"/>
    <w:rsid w:val="00803284"/>
    <w:rsid w:val="00804A9E"/>
    <w:rsid w:val="008068DE"/>
    <w:rsid w:val="00811F87"/>
    <w:rsid w:val="00812F97"/>
    <w:rsid w:val="008147B7"/>
    <w:rsid w:val="00817C18"/>
    <w:rsid w:val="00821E64"/>
    <w:rsid w:val="00821F87"/>
    <w:rsid w:val="00822952"/>
    <w:rsid w:val="008241A3"/>
    <w:rsid w:val="008244B5"/>
    <w:rsid w:val="00827FDC"/>
    <w:rsid w:val="00831C28"/>
    <w:rsid w:val="00833A38"/>
    <w:rsid w:val="0083668F"/>
    <w:rsid w:val="008369B1"/>
    <w:rsid w:val="008404C8"/>
    <w:rsid w:val="00840780"/>
    <w:rsid w:val="00842BE6"/>
    <w:rsid w:val="00842EE7"/>
    <w:rsid w:val="0084500A"/>
    <w:rsid w:val="008478B4"/>
    <w:rsid w:val="00847E05"/>
    <w:rsid w:val="00850C9E"/>
    <w:rsid w:val="00852219"/>
    <w:rsid w:val="008538BE"/>
    <w:rsid w:val="0086173D"/>
    <w:rsid w:val="00862D0E"/>
    <w:rsid w:val="0086304F"/>
    <w:rsid w:val="00864F75"/>
    <w:rsid w:val="00865E3B"/>
    <w:rsid w:val="008700D0"/>
    <w:rsid w:val="0087290E"/>
    <w:rsid w:val="00880C90"/>
    <w:rsid w:val="00885EFD"/>
    <w:rsid w:val="0088778C"/>
    <w:rsid w:val="00891BD8"/>
    <w:rsid w:val="00891CCA"/>
    <w:rsid w:val="00892191"/>
    <w:rsid w:val="0089448E"/>
    <w:rsid w:val="00895EED"/>
    <w:rsid w:val="008964CB"/>
    <w:rsid w:val="008A115B"/>
    <w:rsid w:val="008A1960"/>
    <w:rsid w:val="008A58C7"/>
    <w:rsid w:val="008A64BE"/>
    <w:rsid w:val="008B2291"/>
    <w:rsid w:val="008B3051"/>
    <w:rsid w:val="008B3863"/>
    <w:rsid w:val="008B5B5D"/>
    <w:rsid w:val="008B6029"/>
    <w:rsid w:val="008B65BB"/>
    <w:rsid w:val="008B69B1"/>
    <w:rsid w:val="008C201E"/>
    <w:rsid w:val="008C21CF"/>
    <w:rsid w:val="008C2441"/>
    <w:rsid w:val="008C4B93"/>
    <w:rsid w:val="008D2B6F"/>
    <w:rsid w:val="008D70D4"/>
    <w:rsid w:val="008D7F84"/>
    <w:rsid w:val="008E05E6"/>
    <w:rsid w:val="008E0F12"/>
    <w:rsid w:val="008E1326"/>
    <w:rsid w:val="008E27DA"/>
    <w:rsid w:val="008E36AA"/>
    <w:rsid w:val="008E67F0"/>
    <w:rsid w:val="008F14AF"/>
    <w:rsid w:val="008F16A8"/>
    <w:rsid w:val="008F32CE"/>
    <w:rsid w:val="008F5F40"/>
    <w:rsid w:val="008F6D9A"/>
    <w:rsid w:val="00902F35"/>
    <w:rsid w:val="00904D37"/>
    <w:rsid w:val="00910C7B"/>
    <w:rsid w:val="00911FFB"/>
    <w:rsid w:val="00920172"/>
    <w:rsid w:val="00920BDB"/>
    <w:rsid w:val="0092165D"/>
    <w:rsid w:val="009235A1"/>
    <w:rsid w:val="00923FCA"/>
    <w:rsid w:val="00931A94"/>
    <w:rsid w:val="00934A15"/>
    <w:rsid w:val="0093535B"/>
    <w:rsid w:val="009369F8"/>
    <w:rsid w:val="00941F93"/>
    <w:rsid w:val="0094230B"/>
    <w:rsid w:val="00943676"/>
    <w:rsid w:val="009437AE"/>
    <w:rsid w:val="00944569"/>
    <w:rsid w:val="00944C1D"/>
    <w:rsid w:val="00946897"/>
    <w:rsid w:val="0095016D"/>
    <w:rsid w:val="00951A8B"/>
    <w:rsid w:val="0095231D"/>
    <w:rsid w:val="00957C70"/>
    <w:rsid w:val="009602D5"/>
    <w:rsid w:val="009613E2"/>
    <w:rsid w:val="009648AE"/>
    <w:rsid w:val="009701FE"/>
    <w:rsid w:val="009716AA"/>
    <w:rsid w:val="00972E2D"/>
    <w:rsid w:val="00973A5D"/>
    <w:rsid w:val="009742CE"/>
    <w:rsid w:val="00974550"/>
    <w:rsid w:val="00975E3D"/>
    <w:rsid w:val="00976CAE"/>
    <w:rsid w:val="00977E29"/>
    <w:rsid w:val="00981CE8"/>
    <w:rsid w:val="009820ED"/>
    <w:rsid w:val="00983C93"/>
    <w:rsid w:val="00985E2D"/>
    <w:rsid w:val="009861DD"/>
    <w:rsid w:val="00987631"/>
    <w:rsid w:val="009912DB"/>
    <w:rsid w:val="00994027"/>
    <w:rsid w:val="009969CD"/>
    <w:rsid w:val="009A0977"/>
    <w:rsid w:val="009A2BC3"/>
    <w:rsid w:val="009A43B6"/>
    <w:rsid w:val="009A4EA9"/>
    <w:rsid w:val="009A6A14"/>
    <w:rsid w:val="009A7FC9"/>
    <w:rsid w:val="009B01D2"/>
    <w:rsid w:val="009B1350"/>
    <w:rsid w:val="009B3A23"/>
    <w:rsid w:val="009B67E2"/>
    <w:rsid w:val="009C1CD6"/>
    <w:rsid w:val="009C2CFD"/>
    <w:rsid w:val="009C2FBD"/>
    <w:rsid w:val="009C4051"/>
    <w:rsid w:val="009C65C0"/>
    <w:rsid w:val="009D1EEC"/>
    <w:rsid w:val="009D4E53"/>
    <w:rsid w:val="009D50DB"/>
    <w:rsid w:val="009D524C"/>
    <w:rsid w:val="009D5563"/>
    <w:rsid w:val="009E01C3"/>
    <w:rsid w:val="009E08CF"/>
    <w:rsid w:val="009E2A15"/>
    <w:rsid w:val="009E3AE6"/>
    <w:rsid w:val="009F0540"/>
    <w:rsid w:val="009F064A"/>
    <w:rsid w:val="009F0DD4"/>
    <w:rsid w:val="009F14F7"/>
    <w:rsid w:val="009F4E39"/>
    <w:rsid w:val="009F4ED6"/>
    <w:rsid w:val="00A02046"/>
    <w:rsid w:val="00A054E8"/>
    <w:rsid w:val="00A062DC"/>
    <w:rsid w:val="00A07503"/>
    <w:rsid w:val="00A10CC4"/>
    <w:rsid w:val="00A111A0"/>
    <w:rsid w:val="00A13D65"/>
    <w:rsid w:val="00A151F3"/>
    <w:rsid w:val="00A20853"/>
    <w:rsid w:val="00A20A4C"/>
    <w:rsid w:val="00A21F91"/>
    <w:rsid w:val="00A22CCC"/>
    <w:rsid w:val="00A22EDE"/>
    <w:rsid w:val="00A25A49"/>
    <w:rsid w:val="00A31242"/>
    <w:rsid w:val="00A316C7"/>
    <w:rsid w:val="00A31DB2"/>
    <w:rsid w:val="00A34673"/>
    <w:rsid w:val="00A348BC"/>
    <w:rsid w:val="00A36817"/>
    <w:rsid w:val="00A37C90"/>
    <w:rsid w:val="00A403BC"/>
    <w:rsid w:val="00A4074C"/>
    <w:rsid w:val="00A42174"/>
    <w:rsid w:val="00A443CC"/>
    <w:rsid w:val="00A44548"/>
    <w:rsid w:val="00A44CBE"/>
    <w:rsid w:val="00A4545F"/>
    <w:rsid w:val="00A45D64"/>
    <w:rsid w:val="00A53614"/>
    <w:rsid w:val="00A556C1"/>
    <w:rsid w:val="00A574EF"/>
    <w:rsid w:val="00A61143"/>
    <w:rsid w:val="00A62954"/>
    <w:rsid w:val="00A672D5"/>
    <w:rsid w:val="00A7083F"/>
    <w:rsid w:val="00A7144F"/>
    <w:rsid w:val="00A719F5"/>
    <w:rsid w:val="00A725C9"/>
    <w:rsid w:val="00A73E2F"/>
    <w:rsid w:val="00A82AC4"/>
    <w:rsid w:val="00A8313D"/>
    <w:rsid w:val="00A84566"/>
    <w:rsid w:val="00A85391"/>
    <w:rsid w:val="00A85C67"/>
    <w:rsid w:val="00A8659D"/>
    <w:rsid w:val="00A923B8"/>
    <w:rsid w:val="00A96DAB"/>
    <w:rsid w:val="00A97E21"/>
    <w:rsid w:val="00AA2F70"/>
    <w:rsid w:val="00AA4CF8"/>
    <w:rsid w:val="00AB1782"/>
    <w:rsid w:val="00AB2B2F"/>
    <w:rsid w:val="00AB315A"/>
    <w:rsid w:val="00AB537B"/>
    <w:rsid w:val="00AB5551"/>
    <w:rsid w:val="00AC0B63"/>
    <w:rsid w:val="00AC0DC6"/>
    <w:rsid w:val="00AC230B"/>
    <w:rsid w:val="00AC406B"/>
    <w:rsid w:val="00AD13EF"/>
    <w:rsid w:val="00AD1B4D"/>
    <w:rsid w:val="00AD2645"/>
    <w:rsid w:val="00AE0CA2"/>
    <w:rsid w:val="00AE1D6E"/>
    <w:rsid w:val="00AE25E7"/>
    <w:rsid w:val="00AE2DAA"/>
    <w:rsid w:val="00AE6E5A"/>
    <w:rsid w:val="00AE76C1"/>
    <w:rsid w:val="00AF13CA"/>
    <w:rsid w:val="00B01A16"/>
    <w:rsid w:val="00B030AF"/>
    <w:rsid w:val="00B065BF"/>
    <w:rsid w:val="00B06EE1"/>
    <w:rsid w:val="00B11056"/>
    <w:rsid w:val="00B113F5"/>
    <w:rsid w:val="00B120DA"/>
    <w:rsid w:val="00B12412"/>
    <w:rsid w:val="00B128B6"/>
    <w:rsid w:val="00B1308A"/>
    <w:rsid w:val="00B15AF9"/>
    <w:rsid w:val="00B16BB1"/>
    <w:rsid w:val="00B1702B"/>
    <w:rsid w:val="00B20280"/>
    <w:rsid w:val="00B21D5A"/>
    <w:rsid w:val="00B234C4"/>
    <w:rsid w:val="00B30852"/>
    <w:rsid w:val="00B335B6"/>
    <w:rsid w:val="00B3482E"/>
    <w:rsid w:val="00B34B80"/>
    <w:rsid w:val="00B352D2"/>
    <w:rsid w:val="00B35536"/>
    <w:rsid w:val="00B4174F"/>
    <w:rsid w:val="00B42A00"/>
    <w:rsid w:val="00B44A4C"/>
    <w:rsid w:val="00B4512C"/>
    <w:rsid w:val="00B46ABA"/>
    <w:rsid w:val="00B500C4"/>
    <w:rsid w:val="00B55FC6"/>
    <w:rsid w:val="00B5607F"/>
    <w:rsid w:val="00B56134"/>
    <w:rsid w:val="00B56917"/>
    <w:rsid w:val="00B645D9"/>
    <w:rsid w:val="00B65C83"/>
    <w:rsid w:val="00B72ABF"/>
    <w:rsid w:val="00B73CF5"/>
    <w:rsid w:val="00B7642E"/>
    <w:rsid w:val="00B77F17"/>
    <w:rsid w:val="00B801B0"/>
    <w:rsid w:val="00B8030E"/>
    <w:rsid w:val="00B824CA"/>
    <w:rsid w:val="00B83212"/>
    <w:rsid w:val="00B84730"/>
    <w:rsid w:val="00B8478F"/>
    <w:rsid w:val="00B870FE"/>
    <w:rsid w:val="00B911F3"/>
    <w:rsid w:val="00B93845"/>
    <w:rsid w:val="00B94436"/>
    <w:rsid w:val="00B96ADB"/>
    <w:rsid w:val="00BA045A"/>
    <w:rsid w:val="00BA3A2C"/>
    <w:rsid w:val="00BB00B2"/>
    <w:rsid w:val="00BB1EE3"/>
    <w:rsid w:val="00BB27C2"/>
    <w:rsid w:val="00BC27C8"/>
    <w:rsid w:val="00BC505C"/>
    <w:rsid w:val="00BC67DC"/>
    <w:rsid w:val="00BD1112"/>
    <w:rsid w:val="00BD1FFB"/>
    <w:rsid w:val="00BD59CB"/>
    <w:rsid w:val="00BD6E85"/>
    <w:rsid w:val="00BD783C"/>
    <w:rsid w:val="00BE01FB"/>
    <w:rsid w:val="00BE0E10"/>
    <w:rsid w:val="00BE1195"/>
    <w:rsid w:val="00BE30FE"/>
    <w:rsid w:val="00BE631D"/>
    <w:rsid w:val="00BF26B3"/>
    <w:rsid w:val="00BF2CCE"/>
    <w:rsid w:val="00BF3B55"/>
    <w:rsid w:val="00BF5F80"/>
    <w:rsid w:val="00BF7A5A"/>
    <w:rsid w:val="00C00601"/>
    <w:rsid w:val="00C02144"/>
    <w:rsid w:val="00C03B48"/>
    <w:rsid w:val="00C03CD8"/>
    <w:rsid w:val="00C045FF"/>
    <w:rsid w:val="00C049A1"/>
    <w:rsid w:val="00C050A2"/>
    <w:rsid w:val="00C05618"/>
    <w:rsid w:val="00C10063"/>
    <w:rsid w:val="00C10723"/>
    <w:rsid w:val="00C10DF3"/>
    <w:rsid w:val="00C15AB8"/>
    <w:rsid w:val="00C175B0"/>
    <w:rsid w:val="00C26719"/>
    <w:rsid w:val="00C31911"/>
    <w:rsid w:val="00C32775"/>
    <w:rsid w:val="00C32C99"/>
    <w:rsid w:val="00C33BAA"/>
    <w:rsid w:val="00C35DC6"/>
    <w:rsid w:val="00C36A93"/>
    <w:rsid w:val="00C40643"/>
    <w:rsid w:val="00C40B04"/>
    <w:rsid w:val="00C412D6"/>
    <w:rsid w:val="00C41484"/>
    <w:rsid w:val="00C42667"/>
    <w:rsid w:val="00C46368"/>
    <w:rsid w:val="00C46734"/>
    <w:rsid w:val="00C50E3F"/>
    <w:rsid w:val="00C529E4"/>
    <w:rsid w:val="00C5340E"/>
    <w:rsid w:val="00C53C93"/>
    <w:rsid w:val="00C56A16"/>
    <w:rsid w:val="00C56DE3"/>
    <w:rsid w:val="00C57AC1"/>
    <w:rsid w:val="00C57DFD"/>
    <w:rsid w:val="00C6017B"/>
    <w:rsid w:val="00C60FFC"/>
    <w:rsid w:val="00C62223"/>
    <w:rsid w:val="00C63783"/>
    <w:rsid w:val="00C71772"/>
    <w:rsid w:val="00C72D2E"/>
    <w:rsid w:val="00C82A99"/>
    <w:rsid w:val="00C830AB"/>
    <w:rsid w:val="00C86A95"/>
    <w:rsid w:val="00C87141"/>
    <w:rsid w:val="00C87D63"/>
    <w:rsid w:val="00C95549"/>
    <w:rsid w:val="00CA6A35"/>
    <w:rsid w:val="00CB0015"/>
    <w:rsid w:val="00CB0086"/>
    <w:rsid w:val="00CB2C41"/>
    <w:rsid w:val="00CB310C"/>
    <w:rsid w:val="00CC1799"/>
    <w:rsid w:val="00CC1EC2"/>
    <w:rsid w:val="00CC4DAC"/>
    <w:rsid w:val="00CC6B83"/>
    <w:rsid w:val="00CD1718"/>
    <w:rsid w:val="00CD1FBD"/>
    <w:rsid w:val="00CD2331"/>
    <w:rsid w:val="00CD2A84"/>
    <w:rsid w:val="00CD5CE8"/>
    <w:rsid w:val="00CE25F1"/>
    <w:rsid w:val="00CE30B6"/>
    <w:rsid w:val="00CE37BB"/>
    <w:rsid w:val="00CE48DD"/>
    <w:rsid w:val="00CE56C8"/>
    <w:rsid w:val="00CF24CA"/>
    <w:rsid w:val="00CF777E"/>
    <w:rsid w:val="00D04E35"/>
    <w:rsid w:val="00D054C9"/>
    <w:rsid w:val="00D06E24"/>
    <w:rsid w:val="00D072C7"/>
    <w:rsid w:val="00D07D6F"/>
    <w:rsid w:val="00D13CAE"/>
    <w:rsid w:val="00D1428B"/>
    <w:rsid w:val="00D160AA"/>
    <w:rsid w:val="00D162FF"/>
    <w:rsid w:val="00D21BDC"/>
    <w:rsid w:val="00D245A7"/>
    <w:rsid w:val="00D2530B"/>
    <w:rsid w:val="00D273A8"/>
    <w:rsid w:val="00D308C0"/>
    <w:rsid w:val="00D34804"/>
    <w:rsid w:val="00D35265"/>
    <w:rsid w:val="00D374E7"/>
    <w:rsid w:val="00D37ABE"/>
    <w:rsid w:val="00D37D0C"/>
    <w:rsid w:val="00D41914"/>
    <w:rsid w:val="00D42F0B"/>
    <w:rsid w:val="00D445CE"/>
    <w:rsid w:val="00D4565E"/>
    <w:rsid w:val="00D46A1C"/>
    <w:rsid w:val="00D55049"/>
    <w:rsid w:val="00D56136"/>
    <w:rsid w:val="00D568D6"/>
    <w:rsid w:val="00D57C9C"/>
    <w:rsid w:val="00D60EA4"/>
    <w:rsid w:val="00D60F88"/>
    <w:rsid w:val="00D6214F"/>
    <w:rsid w:val="00D62F15"/>
    <w:rsid w:val="00D63D44"/>
    <w:rsid w:val="00D6406C"/>
    <w:rsid w:val="00D648A8"/>
    <w:rsid w:val="00D649DA"/>
    <w:rsid w:val="00D67713"/>
    <w:rsid w:val="00D7038C"/>
    <w:rsid w:val="00D715FC"/>
    <w:rsid w:val="00D725B4"/>
    <w:rsid w:val="00D72799"/>
    <w:rsid w:val="00D75EC0"/>
    <w:rsid w:val="00D76C57"/>
    <w:rsid w:val="00D812C4"/>
    <w:rsid w:val="00D821A3"/>
    <w:rsid w:val="00D8519B"/>
    <w:rsid w:val="00D86054"/>
    <w:rsid w:val="00D86504"/>
    <w:rsid w:val="00D8712F"/>
    <w:rsid w:val="00D90272"/>
    <w:rsid w:val="00D936DC"/>
    <w:rsid w:val="00D96415"/>
    <w:rsid w:val="00DA1B76"/>
    <w:rsid w:val="00DA3E03"/>
    <w:rsid w:val="00DB3A64"/>
    <w:rsid w:val="00DB41E9"/>
    <w:rsid w:val="00DB4991"/>
    <w:rsid w:val="00DB5B6D"/>
    <w:rsid w:val="00DC051A"/>
    <w:rsid w:val="00DC0FD4"/>
    <w:rsid w:val="00DC1163"/>
    <w:rsid w:val="00DD0E97"/>
    <w:rsid w:val="00DD144B"/>
    <w:rsid w:val="00DD2CFD"/>
    <w:rsid w:val="00DD41D1"/>
    <w:rsid w:val="00DD48B1"/>
    <w:rsid w:val="00DD56DF"/>
    <w:rsid w:val="00DD5C5D"/>
    <w:rsid w:val="00DE457A"/>
    <w:rsid w:val="00DE4870"/>
    <w:rsid w:val="00DE4E27"/>
    <w:rsid w:val="00DE68C9"/>
    <w:rsid w:val="00DE6F71"/>
    <w:rsid w:val="00DE6FE6"/>
    <w:rsid w:val="00DF016F"/>
    <w:rsid w:val="00DF1DC2"/>
    <w:rsid w:val="00DF1F03"/>
    <w:rsid w:val="00DF3D54"/>
    <w:rsid w:val="00DF5E70"/>
    <w:rsid w:val="00DF789D"/>
    <w:rsid w:val="00E0012E"/>
    <w:rsid w:val="00E00DC3"/>
    <w:rsid w:val="00E0112A"/>
    <w:rsid w:val="00E01856"/>
    <w:rsid w:val="00E07D2A"/>
    <w:rsid w:val="00E134DB"/>
    <w:rsid w:val="00E14242"/>
    <w:rsid w:val="00E15560"/>
    <w:rsid w:val="00E15E0D"/>
    <w:rsid w:val="00E2016D"/>
    <w:rsid w:val="00E24724"/>
    <w:rsid w:val="00E249A6"/>
    <w:rsid w:val="00E272C0"/>
    <w:rsid w:val="00E27911"/>
    <w:rsid w:val="00E33028"/>
    <w:rsid w:val="00E342DD"/>
    <w:rsid w:val="00E37346"/>
    <w:rsid w:val="00E408DF"/>
    <w:rsid w:val="00E42220"/>
    <w:rsid w:val="00E427BD"/>
    <w:rsid w:val="00E44732"/>
    <w:rsid w:val="00E4646A"/>
    <w:rsid w:val="00E46CD9"/>
    <w:rsid w:val="00E47BF9"/>
    <w:rsid w:val="00E513A6"/>
    <w:rsid w:val="00E51651"/>
    <w:rsid w:val="00E52B74"/>
    <w:rsid w:val="00E5431E"/>
    <w:rsid w:val="00E55254"/>
    <w:rsid w:val="00E5534D"/>
    <w:rsid w:val="00E55D00"/>
    <w:rsid w:val="00E563DF"/>
    <w:rsid w:val="00E5684A"/>
    <w:rsid w:val="00E601B1"/>
    <w:rsid w:val="00E6768E"/>
    <w:rsid w:val="00E70CF4"/>
    <w:rsid w:val="00E72C6A"/>
    <w:rsid w:val="00E73964"/>
    <w:rsid w:val="00E75DF0"/>
    <w:rsid w:val="00E801DE"/>
    <w:rsid w:val="00E80E99"/>
    <w:rsid w:val="00E8230E"/>
    <w:rsid w:val="00E82DF1"/>
    <w:rsid w:val="00E83E14"/>
    <w:rsid w:val="00E85599"/>
    <w:rsid w:val="00E907B1"/>
    <w:rsid w:val="00E90C95"/>
    <w:rsid w:val="00E93213"/>
    <w:rsid w:val="00E94928"/>
    <w:rsid w:val="00E9543F"/>
    <w:rsid w:val="00E96CCE"/>
    <w:rsid w:val="00EA0560"/>
    <w:rsid w:val="00EA057F"/>
    <w:rsid w:val="00EA60D9"/>
    <w:rsid w:val="00EB3363"/>
    <w:rsid w:val="00EB37D2"/>
    <w:rsid w:val="00EB430C"/>
    <w:rsid w:val="00EB51A7"/>
    <w:rsid w:val="00EB5EC4"/>
    <w:rsid w:val="00EC33C8"/>
    <w:rsid w:val="00EC341A"/>
    <w:rsid w:val="00EC4992"/>
    <w:rsid w:val="00EC6FDB"/>
    <w:rsid w:val="00ED72F7"/>
    <w:rsid w:val="00ED7349"/>
    <w:rsid w:val="00ED73DC"/>
    <w:rsid w:val="00ED7F10"/>
    <w:rsid w:val="00EE07DB"/>
    <w:rsid w:val="00EE1529"/>
    <w:rsid w:val="00EE2117"/>
    <w:rsid w:val="00EE2EAC"/>
    <w:rsid w:val="00EE4B8A"/>
    <w:rsid w:val="00EE76C8"/>
    <w:rsid w:val="00EE7E0A"/>
    <w:rsid w:val="00EF2128"/>
    <w:rsid w:val="00EF25C5"/>
    <w:rsid w:val="00EF2901"/>
    <w:rsid w:val="00EF3716"/>
    <w:rsid w:val="00EF41F5"/>
    <w:rsid w:val="00EF4990"/>
    <w:rsid w:val="00EF78FD"/>
    <w:rsid w:val="00EF7DD4"/>
    <w:rsid w:val="00F026A4"/>
    <w:rsid w:val="00F027DC"/>
    <w:rsid w:val="00F0656C"/>
    <w:rsid w:val="00F07999"/>
    <w:rsid w:val="00F13A00"/>
    <w:rsid w:val="00F158A3"/>
    <w:rsid w:val="00F1645D"/>
    <w:rsid w:val="00F16C50"/>
    <w:rsid w:val="00F16F3A"/>
    <w:rsid w:val="00F2052C"/>
    <w:rsid w:val="00F259B6"/>
    <w:rsid w:val="00F279FF"/>
    <w:rsid w:val="00F3018B"/>
    <w:rsid w:val="00F30D84"/>
    <w:rsid w:val="00F30FC5"/>
    <w:rsid w:val="00F346C0"/>
    <w:rsid w:val="00F3697D"/>
    <w:rsid w:val="00F40E11"/>
    <w:rsid w:val="00F42885"/>
    <w:rsid w:val="00F44B34"/>
    <w:rsid w:val="00F451AA"/>
    <w:rsid w:val="00F559B5"/>
    <w:rsid w:val="00F5674F"/>
    <w:rsid w:val="00F576DA"/>
    <w:rsid w:val="00F57F17"/>
    <w:rsid w:val="00F60279"/>
    <w:rsid w:val="00F605CB"/>
    <w:rsid w:val="00F60D96"/>
    <w:rsid w:val="00F65AD5"/>
    <w:rsid w:val="00F721EA"/>
    <w:rsid w:val="00F72718"/>
    <w:rsid w:val="00F739CC"/>
    <w:rsid w:val="00F74552"/>
    <w:rsid w:val="00F77AE4"/>
    <w:rsid w:val="00F77ECA"/>
    <w:rsid w:val="00F8074B"/>
    <w:rsid w:val="00F83AC8"/>
    <w:rsid w:val="00F84847"/>
    <w:rsid w:val="00F84A8F"/>
    <w:rsid w:val="00F90391"/>
    <w:rsid w:val="00F93477"/>
    <w:rsid w:val="00F94B64"/>
    <w:rsid w:val="00F95AA0"/>
    <w:rsid w:val="00F963B0"/>
    <w:rsid w:val="00F9796B"/>
    <w:rsid w:val="00F97A80"/>
    <w:rsid w:val="00F97F91"/>
    <w:rsid w:val="00FA2E02"/>
    <w:rsid w:val="00FA3BA0"/>
    <w:rsid w:val="00FA3DAE"/>
    <w:rsid w:val="00FA41B0"/>
    <w:rsid w:val="00FA48FE"/>
    <w:rsid w:val="00FA54E0"/>
    <w:rsid w:val="00FA6002"/>
    <w:rsid w:val="00FA676C"/>
    <w:rsid w:val="00FA687A"/>
    <w:rsid w:val="00FA6EB0"/>
    <w:rsid w:val="00FA7AC9"/>
    <w:rsid w:val="00FA7CCA"/>
    <w:rsid w:val="00FB1946"/>
    <w:rsid w:val="00FB3915"/>
    <w:rsid w:val="00FB3DBE"/>
    <w:rsid w:val="00FB4603"/>
    <w:rsid w:val="00FB56BE"/>
    <w:rsid w:val="00FB5E1F"/>
    <w:rsid w:val="00FC04C8"/>
    <w:rsid w:val="00FC0721"/>
    <w:rsid w:val="00FC31A7"/>
    <w:rsid w:val="00FC348A"/>
    <w:rsid w:val="00FC5232"/>
    <w:rsid w:val="00FC61B0"/>
    <w:rsid w:val="00FD0463"/>
    <w:rsid w:val="00FD0E4B"/>
    <w:rsid w:val="00FD0F40"/>
    <w:rsid w:val="00FD1E41"/>
    <w:rsid w:val="00FD4BE6"/>
    <w:rsid w:val="00FD5315"/>
    <w:rsid w:val="00FD785F"/>
    <w:rsid w:val="00FD7F19"/>
    <w:rsid w:val="00FE0E19"/>
    <w:rsid w:val="00FE1399"/>
    <w:rsid w:val="00FE1762"/>
    <w:rsid w:val="00FE3916"/>
    <w:rsid w:val="00FE458C"/>
    <w:rsid w:val="00FE4805"/>
    <w:rsid w:val="00FE73E9"/>
    <w:rsid w:val="00FF0185"/>
    <w:rsid w:val="00FF1717"/>
    <w:rsid w:val="00FF4CFD"/>
    <w:rsid w:val="00FF592D"/>
    <w:rsid w:val="00FF6C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90FBAA"/>
  <w15:docId w15:val="{61EEE3DD-CA89-4405-8ACB-C247D2DE4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83D51"/>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RR PGE Akapit z listą,Styl 1,Normal,Akapit z listą3,Akapit z listą31,Preambuła,lp1,List Paragraph1,List Paragraph2,ISCG Numerowanie,Akapit z listą;1_literowka,1_literowka,Literowanie,Punktowanie,1) AaA,1_literowka Znak Znak,Wypunktowanie"/>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unhideWhenUsed/>
    <w:rsid w:val="00264972"/>
    <w:rPr>
      <w:b/>
      <w:bCs/>
    </w:rPr>
  </w:style>
  <w:style w:type="character" w:customStyle="1" w:styleId="TematkomentarzaZnak">
    <w:name w:val="Temat komentarza Znak"/>
    <w:basedOn w:val="TekstkomentarzaZnak"/>
    <w:link w:val="Tematkomentarza"/>
    <w:uiPriority w:val="99"/>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RR PGE Akapit z listą Znak,Styl 1 Znak,Normal Znak,Akapit z listą3 Znak,Akapit z listą31 Znak,Preambuła Znak,lp1 Znak,List Paragraph1 Znak,List Paragraph2 Znak,ISCG Numerowanie Znak,Akapit z listą;1_literowka Znak,1_literowka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4"/>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basedOn w:val="Normalny"/>
    <w:link w:val="TekstprzypisudolnegoZnak"/>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customStyle="1" w:styleId="EDFNagwek1">
    <w:name w:val="EDF Nagłówek 1"/>
    <w:next w:val="Normalny"/>
    <w:qFormat/>
    <w:rsid w:val="001841B8"/>
    <w:pPr>
      <w:numPr>
        <w:numId w:val="23"/>
      </w:numPr>
      <w:spacing w:before="180" w:after="120" w:line="259" w:lineRule="auto"/>
      <w:jc w:val="both"/>
    </w:pPr>
    <w:rPr>
      <w:rFonts w:ascii="Arial" w:hAnsi="Arial"/>
      <w:b/>
      <w:sz w:val="24"/>
    </w:rPr>
  </w:style>
  <w:style w:type="paragraph" w:customStyle="1" w:styleId="EDFNagwek2">
    <w:name w:val="EDF Nagłówek 2"/>
    <w:link w:val="EDFNagwek2Znak"/>
    <w:qFormat/>
    <w:rsid w:val="001841B8"/>
    <w:pPr>
      <w:numPr>
        <w:ilvl w:val="1"/>
        <w:numId w:val="23"/>
      </w:numPr>
      <w:spacing w:after="80" w:line="240" w:lineRule="auto"/>
      <w:jc w:val="both"/>
    </w:pPr>
    <w:rPr>
      <w:rFonts w:ascii="Arial" w:hAnsi="Arial"/>
    </w:rPr>
  </w:style>
  <w:style w:type="paragraph" w:customStyle="1" w:styleId="EDFPunktor1">
    <w:name w:val="EDF Punktor 1"/>
    <w:next w:val="Normalny"/>
    <w:link w:val="EDFPunktor1Znak"/>
    <w:qFormat/>
    <w:rsid w:val="001841B8"/>
    <w:pPr>
      <w:numPr>
        <w:ilvl w:val="2"/>
        <w:numId w:val="23"/>
      </w:numPr>
      <w:spacing w:after="40" w:line="259" w:lineRule="auto"/>
      <w:jc w:val="both"/>
    </w:pPr>
    <w:rPr>
      <w:rFonts w:ascii="Arial" w:hAnsi="Arial"/>
    </w:rPr>
  </w:style>
  <w:style w:type="paragraph" w:customStyle="1" w:styleId="EDFPunktor2">
    <w:name w:val="EDF Punktor 2"/>
    <w:link w:val="EDFPunktor2Znak"/>
    <w:qFormat/>
    <w:rsid w:val="001841B8"/>
    <w:pPr>
      <w:numPr>
        <w:ilvl w:val="3"/>
        <w:numId w:val="23"/>
      </w:numPr>
      <w:spacing w:after="60" w:line="240" w:lineRule="auto"/>
      <w:jc w:val="both"/>
    </w:pPr>
    <w:rPr>
      <w:rFonts w:ascii="Arial" w:hAnsi="Arial"/>
    </w:rPr>
  </w:style>
  <w:style w:type="character" w:customStyle="1" w:styleId="EDFNagwek2Znak">
    <w:name w:val="EDF Nagłówek 2 Znak"/>
    <w:basedOn w:val="Domylnaczcionkaakapitu"/>
    <w:link w:val="EDFNagwek2"/>
    <w:rsid w:val="001841B8"/>
    <w:rPr>
      <w:rFonts w:ascii="Arial" w:hAnsi="Arial"/>
    </w:rPr>
  </w:style>
  <w:style w:type="paragraph" w:customStyle="1" w:styleId="EDFZaczniki1">
    <w:name w:val="EDF Załączniki 1"/>
    <w:next w:val="Normalny"/>
    <w:qFormat/>
    <w:rsid w:val="001841B8"/>
    <w:pPr>
      <w:numPr>
        <w:ilvl w:val="4"/>
        <w:numId w:val="23"/>
      </w:numPr>
      <w:spacing w:after="160" w:line="259" w:lineRule="auto"/>
      <w:jc w:val="right"/>
    </w:pPr>
    <w:rPr>
      <w:rFonts w:ascii="Arial" w:hAnsi="Arial"/>
      <w:i/>
      <w:sz w:val="18"/>
    </w:rPr>
  </w:style>
  <w:style w:type="paragraph" w:customStyle="1" w:styleId="EDFZaczniki2">
    <w:name w:val="EDF Załączniki 2"/>
    <w:next w:val="Normalny"/>
    <w:qFormat/>
    <w:rsid w:val="001841B8"/>
    <w:pPr>
      <w:numPr>
        <w:ilvl w:val="5"/>
        <w:numId w:val="23"/>
      </w:numPr>
      <w:spacing w:after="160" w:line="259" w:lineRule="auto"/>
      <w:jc w:val="right"/>
    </w:pPr>
    <w:rPr>
      <w:rFonts w:ascii="Arial" w:hAnsi="Arial"/>
      <w:i/>
      <w:sz w:val="18"/>
    </w:rPr>
  </w:style>
  <w:style w:type="character" w:styleId="UyteHipercze">
    <w:name w:val="FollowedHyperlink"/>
    <w:basedOn w:val="Domylnaczcionkaakapitu"/>
    <w:uiPriority w:val="99"/>
    <w:semiHidden/>
    <w:unhideWhenUsed/>
    <w:rsid w:val="00780F94"/>
    <w:rPr>
      <w:color w:val="800080" w:themeColor="followedHyperlink"/>
      <w:u w:val="single"/>
    </w:rPr>
  </w:style>
  <w:style w:type="character" w:customStyle="1" w:styleId="EDFPunktor1Znak">
    <w:name w:val="EDF Punktor 1 Znak"/>
    <w:basedOn w:val="EDFNagwek2Znak"/>
    <w:link w:val="EDFPunktor1"/>
    <w:rsid w:val="00EE1529"/>
    <w:rPr>
      <w:rFonts w:ascii="Arial" w:hAnsi="Arial"/>
    </w:rPr>
  </w:style>
  <w:style w:type="character" w:customStyle="1" w:styleId="EDFPunktor2Znak">
    <w:name w:val="EDF Punktor 2 Znak"/>
    <w:basedOn w:val="Domylnaczcionkaakapitu"/>
    <w:link w:val="EDFPunktor2"/>
    <w:rsid w:val="00EE1529"/>
    <w:rPr>
      <w:rFonts w:ascii="Arial" w:hAnsi="Arial"/>
    </w:rPr>
  </w:style>
  <w:style w:type="character" w:customStyle="1" w:styleId="Hipercze1">
    <w:name w:val="Hiperłącze1"/>
    <w:basedOn w:val="Domylnaczcionkaakapitu"/>
    <w:uiPriority w:val="99"/>
    <w:unhideWhenUsed/>
    <w:rsid w:val="00864F75"/>
    <w:rPr>
      <w:color w:val="0000FF"/>
      <w:u w:val="single"/>
    </w:rPr>
  </w:style>
  <w:style w:type="character" w:customStyle="1" w:styleId="TeksttreciPogrubienie">
    <w:name w:val="Tekst treści + Pogrubienie"/>
    <w:rsid w:val="00006D95"/>
    <w:rPr>
      <w:rFonts w:ascii="Verdana" w:eastAsia="Verdana" w:hAnsi="Verdana" w:cs="Verdana"/>
      <w:b/>
      <w:bCs/>
      <w:color w:val="000000"/>
      <w:spacing w:val="0"/>
      <w:w w:val="100"/>
      <w:position w:val="0"/>
      <w:sz w:val="21"/>
      <w:szCs w:val="21"/>
      <w:shd w:val="clear" w:color="auto" w:fill="FFFFFF"/>
      <w:lang w:val="pl-PL"/>
    </w:rPr>
  </w:style>
  <w:style w:type="paragraph" w:customStyle="1" w:styleId="StylSIWZ">
    <w:name w:val="Styl.SIWZ"/>
    <w:basedOn w:val="Akapitzlist"/>
    <w:qFormat/>
    <w:rsid w:val="00496274"/>
    <w:pPr>
      <w:shd w:val="clear" w:color="auto" w:fill="C6D9F1"/>
      <w:tabs>
        <w:tab w:val="left" w:pos="851"/>
      </w:tabs>
      <w:spacing w:before="120" w:after="120" w:line="24" w:lineRule="atLeast"/>
      <w:ind w:hanging="720"/>
      <w:contextualSpacing w:val="0"/>
      <w:jc w:val="left"/>
      <w:outlineLvl w:val="0"/>
    </w:pPr>
    <w:rPr>
      <w:rFonts w:ascii="Calibri" w:eastAsiaTheme="minorHAnsi" w:hAnsi="Calibri" w:cs="Arial"/>
      <w:b/>
      <w:szCs w:val="22"/>
      <w:u w:val="single"/>
    </w:rPr>
  </w:style>
  <w:style w:type="paragraph" w:styleId="Bezodstpw">
    <w:name w:val="No Spacing"/>
    <w:uiPriority w:val="1"/>
    <w:qFormat/>
    <w:rsid w:val="00083D51"/>
    <w:pPr>
      <w:spacing w:after="0" w:line="240" w:lineRule="auto"/>
    </w:pPr>
  </w:style>
  <w:style w:type="paragraph" w:customStyle="1" w:styleId="nagwek3a">
    <w:name w:val="nagłówek 3a"/>
    <w:basedOn w:val="Nagwek3"/>
    <w:autoRedefine/>
    <w:qFormat/>
    <w:rsid w:val="00A97E21"/>
    <w:pPr>
      <w:tabs>
        <w:tab w:val="clear" w:pos="1418"/>
      </w:tabs>
      <w:spacing w:after="120" w:line="240" w:lineRule="auto"/>
      <w:ind w:left="0" w:firstLine="0"/>
      <w:outlineLvl w:val="9"/>
    </w:pPr>
    <w:rPr>
      <w:rFonts w:asciiTheme="minorHAnsi" w:hAnsiTheme="minorHAnsi"/>
      <w:b/>
      <w:szCs w:val="22"/>
      <w:lang w:eastAsia="fr-FR"/>
    </w:rPr>
  </w:style>
  <w:style w:type="character" w:customStyle="1" w:styleId="CharStyle8">
    <w:name w:val="Char Style 8"/>
    <w:basedOn w:val="Domylnaczcionkaakapitu"/>
    <w:link w:val="Style7"/>
    <w:rsid w:val="002B74FF"/>
    <w:rPr>
      <w:rFonts w:ascii="Arial" w:eastAsia="Arial" w:hAnsi="Arial" w:cs="Arial"/>
      <w:sz w:val="16"/>
      <w:szCs w:val="16"/>
    </w:rPr>
  </w:style>
  <w:style w:type="paragraph" w:customStyle="1" w:styleId="Style7">
    <w:name w:val="Style 7"/>
    <w:basedOn w:val="Normalny"/>
    <w:link w:val="CharStyle8"/>
    <w:rsid w:val="002B74FF"/>
    <w:pPr>
      <w:widowControl w:val="0"/>
      <w:jc w:val="left"/>
    </w:pPr>
    <w:rPr>
      <w:rFonts w:ascii="Arial" w:eastAsia="Arial" w:hAnsi="Arial" w:cs="Arial"/>
      <w:sz w:val="16"/>
      <w:szCs w:val="16"/>
    </w:rPr>
  </w:style>
  <w:style w:type="character" w:customStyle="1" w:styleId="AAReference">
    <w:name w:val="AA Reference"/>
    <w:rsid w:val="0023538F"/>
    <w:rPr>
      <w:rFonts w:ascii="Arial" w:hAnsi="Arial"/>
      <w:color w:val="auto"/>
      <w:spacing w:val="0"/>
      <w:w w:val="100"/>
      <w:position w:val="0"/>
      <w:sz w:val="14"/>
      <w:vertAlign w:val="baseline"/>
      <w:lang w:val="en-US"/>
    </w:rPr>
  </w:style>
  <w:style w:type="paragraph" w:customStyle="1" w:styleId="roman2">
    <w:name w:val="roman 2"/>
    <w:basedOn w:val="Normalny"/>
    <w:rsid w:val="0023538F"/>
    <w:pPr>
      <w:numPr>
        <w:numId w:val="41"/>
      </w:numPr>
      <w:tabs>
        <w:tab w:val="clear" w:pos="2041"/>
        <w:tab w:val="num" w:pos="1247"/>
      </w:tabs>
      <w:spacing w:after="140" w:line="290" w:lineRule="auto"/>
      <w:ind w:left="1247" w:hanging="680"/>
    </w:pPr>
    <w:rPr>
      <w:rFonts w:ascii="Arial" w:hAnsi="Arial"/>
      <w:kern w:val="20"/>
      <w:sz w:val="20"/>
    </w:rPr>
  </w:style>
  <w:style w:type="character" w:styleId="Nierozpoznanawzmianka">
    <w:name w:val="Unresolved Mention"/>
    <w:basedOn w:val="Domylnaczcionkaakapitu"/>
    <w:uiPriority w:val="99"/>
    <w:semiHidden/>
    <w:unhideWhenUsed/>
    <w:rsid w:val="00862D0E"/>
    <w:rPr>
      <w:color w:val="605E5C"/>
      <w:shd w:val="clear" w:color="auto" w:fill="E1DFDD"/>
    </w:rPr>
  </w:style>
  <w:style w:type="paragraph" w:customStyle="1" w:styleId="PODTYTU">
    <w:name w:val="PODTYTUŁ"/>
    <w:basedOn w:val="Normalny"/>
    <w:qFormat/>
    <w:rsid w:val="00CB0086"/>
    <w:pPr>
      <w:spacing w:before="480" w:after="80" w:line="240" w:lineRule="auto"/>
      <w:jc w:val="left"/>
    </w:pPr>
    <w:rPr>
      <w:rFonts w:asciiTheme="majorHAnsi" w:eastAsiaTheme="minorHAnsi" w:hAnsiTheme="majorHAnsi" w:cstheme="minorBidi"/>
      <w:sz w:val="32"/>
      <w:szCs w:val="22"/>
    </w:rPr>
  </w:style>
  <w:style w:type="paragraph" w:styleId="Tytu">
    <w:name w:val="Title"/>
    <w:basedOn w:val="Normalny"/>
    <w:next w:val="Normalny"/>
    <w:link w:val="TytuZnak"/>
    <w:uiPriority w:val="10"/>
    <w:qFormat/>
    <w:rsid w:val="00CB0086"/>
    <w:pPr>
      <w:spacing w:line="240" w:lineRule="auto"/>
      <w:contextualSpacing/>
      <w:jc w:val="left"/>
    </w:pPr>
    <w:rPr>
      <w:rFonts w:asciiTheme="majorHAnsi" w:eastAsiaTheme="majorEastAsia" w:hAnsiTheme="majorHAnsi" w:cstheme="majorBidi"/>
      <w:b/>
      <w:color w:val="1F497D" w:themeColor="text2"/>
      <w:spacing w:val="-10"/>
      <w:kern w:val="28"/>
      <w:sz w:val="48"/>
      <w:szCs w:val="56"/>
    </w:rPr>
  </w:style>
  <w:style w:type="character" w:customStyle="1" w:styleId="TytuZnak">
    <w:name w:val="Tytuł Znak"/>
    <w:basedOn w:val="Domylnaczcionkaakapitu"/>
    <w:link w:val="Tytu"/>
    <w:uiPriority w:val="10"/>
    <w:rsid w:val="00CB0086"/>
    <w:rPr>
      <w:rFonts w:asciiTheme="majorHAnsi" w:eastAsiaTheme="majorEastAsia" w:hAnsiTheme="majorHAnsi" w:cstheme="majorBidi"/>
      <w:b/>
      <w:color w:val="1F497D" w:themeColor="text2"/>
      <w:spacing w:val="-10"/>
      <w:kern w:val="28"/>
      <w:sz w:val="48"/>
      <w:szCs w:val="56"/>
    </w:rPr>
  </w:style>
  <w:style w:type="paragraph" w:customStyle="1" w:styleId="tekst">
    <w:name w:val="tekst"/>
    <w:basedOn w:val="Normalny"/>
    <w:next w:val="Normalny"/>
    <w:link w:val="tekstZnak"/>
    <w:qFormat/>
    <w:rsid w:val="00CB0086"/>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CB0086"/>
    <w:rPr>
      <w:sz w:val="18"/>
    </w:rPr>
  </w:style>
  <w:style w:type="paragraph" w:customStyle="1" w:styleId="Styl1">
    <w:name w:val="Styl1"/>
    <w:basedOn w:val="Normalny"/>
    <w:link w:val="Styl1Znak"/>
    <w:qFormat/>
    <w:rsid w:val="00BA3A2C"/>
    <w:pPr>
      <w:numPr>
        <w:numId w:val="50"/>
      </w:numPr>
      <w:spacing w:before="40" w:after="240" w:line="240" w:lineRule="auto"/>
      <w:ind w:left="567" w:hanging="567"/>
      <w:jc w:val="left"/>
    </w:pPr>
    <w:rPr>
      <w:rFonts w:asciiTheme="minorHAnsi" w:eastAsiaTheme="minorHAnsi" w:hAnsiTheme="minorHAnsi" w:cstheme="minorBidi"/>
      <w:sz w:val="18"/>
      <w:szCs w:val="22"/>
    </w:rPr>
  </w:style>
  <w:style w:type="character" w:customStyle="1" w:styleId="Styl1Znak">
    <w:name w:val="Styl1 Znak"/>
    <w:basedOn w:val="Domylnaczcionkaakapitu"/>
    <w:link w:val="Styl1"/>
    <w:rsid w:val="00BA3A2C"/>
    <w:rPr>
      <w:sz w:val="18"/>
    </w:rPr>
  </w:style>
  <w:style w:type="character" w:customStyle="1" w:styleId="CharStyle3">
    <w:name w:val="Char Style 3"/>
    <w:basedOn w:val="Domylnaczcionkaakapitu"/>
    <w:link w:val="Style2"/>
    <w:rsid w:val="009701FE"/>
    <w:rPr>
      <w:rFonts w:ascii="Arial" w:eastAsia="Arial" w:hAnsi="Arial" w:cs="Arial"/>
      <w:sz w:val="17"/>
      <w:szCs w:val="17"/>
    </w:rPr>
  </w:style>
  <w:style w:type="character" w:customStyle="1" w:styleId="CharStyle6">
    <w:name w:val="Char Style 6"/>
    <w:basedOn w:val="Domylnaczcionkaakapitu"/>
    <w:link w:val="Style5"/>
    <w:rsid w:val="009701FE"/>
    <w:rPr>
      <w:rFonts w:ascii="Arial" w:eastAsia="Arial" w:hAnsi="Arial" w:cs="Arial"/>
      <w:b/>
      <w:bCs/>
      <w:sz w:val="17"/>
      <w:szCs w:val="17"/>
    </w:rPr>
  </w:style>
  <w:style w:type="paragraph" w:customStyle="1" w:styleId="Style2">
    <w:name w:val="Style 2"/>
    <w:basedOn w:val="Normalny"/>
    <w:link w:val="CharStyle3"/>
    <w:rsid w:val="009701FE"/>
    <w:pPr>
      <w:widowControl w:val="0"/>
      <w:spacing w:line="326" w:lineRule="auto"/>
      <w:jc w:val="left"/>
    </w:pPr>
    <w:rPr>
      <w:rFonts w:ascii="Arial" w:eastAsia="Arial" w:hAnsi="Arial" w:cs="Arial"/>
      <w:sz w:val="17"/>
      <w:szCs w:val="17"/>
    </w:rPr>
  </w:style>
  <w:style w:type="paragraph" w:customStyle="1" w:styleId="Style5">
    <w:name w:val="Style 5"/>
    <w:basedOn w:val="Normalny"/>
    <w:link w:val="CharStyle6"/>
    <w:rsid w:val="009701FE"/>
    <w:pPr>
      <w:widowControl w:val="0"/>
      <w:spacing w:line="348" w:lineRule="auto"/>
      <w:ind w:firstLine="150"/>
      <w:jc w:val="left"/>
      <w:outlineLvl w:val="0"/>
    </w:pPr>
    <w:rPr>
      <w:rFonts w:ascii="Arial" w:eastAsia="Arial" w:hAnsi="Arial" w:cs="Arial"/>
      <w:b/>
      <w:bCs/>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208733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3 do Informacji - wzór Oświadczenia dot. polisy OC.docx</dmsv2BaseFileName>
    <dmsv2BaseDisplayName xmlns="http://schemas.microsoft.com/sharepoint/v3">Zał. 3 do Informacji - wzór Oświadczenia dot. polisy OC</dmsv2BaseDisplayName>
    <dmsv2SWPP2ObjectNumber xmlns="http://schemas.microsoft.com/sharepoint/v3">POST/EKO/EKO/FZ/00106/2025                        </dmsv2SWPP2ObjectNumber>
    <dmsv2SWPP2SumMD5 xmlns="http://schemas.microsoft.com/sharepoint/v3">158d8baff5c430776e791f3c0114b7a9</dmsv2SWPP2SumMD5>
    <dmsv2BaseMoved xmlns="http://schemas.microsoft.com/sharepoint/v3">false</dmsv2BaseMoved>
    <dmsv2BaseIsSensitive xmlns="http://schemas.microsoft.com/sharepoint/v3">true</dmsv2BaseIsSensitive>
    <dmsv2SWPP2IDSWPP2 xmlns="http://schemas.microsoft.com/sharepoint/v3">701512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24027173</dmsv2BaseClientSystemDocumentID>
    <dmsv2BaseModifiedByID xmlns="http://schemas.microsoft.com/sharepoint/v3">16800501</dmsv2BaseModifiedByID>
    <dmsv2BaseCreatedByID xmlns="http://schemas.microsoft.com/sharepoint/v3">16800501</dmsv2BaseCreatedByID>
    <dmsv2SWPP2ObjectDepartment xmlns="http://schemas.microsoft.com/sharepoint/v3">00000001000w00000000000000010000</dmsv2SWPP2ObjectDepartment>
    <dmsv2SWPP2ObjectName xmlns="http://schemas.microsoft.com/sharepoint/v3">Postępowanie</dmsv2SWPP2ObjectName>
    <_dlc_DocId xmlns="a19cb1c7-c5c7-46d4-85ae-d83685407bba">JEUP5JKVCYQC-1133723987-26072</_dlc_DocId>
    <_dlc_DocIdUrl xmlns="a19cb1c7-c5c7-46d4-85ae-d83685407bba">
      <Url>https://swpp2.dms.gkpge.pl/sites/41/_layouts/15/DocIdRedir.aspx?ID=JEUP5JKVCYQC-1133723987-26072</Url>
      <Description>JEUP5JKVCYQC-1133723987-26072</Description>
    </_dlc_DocIdUrl>
  </documentManagement>
</p:properties>
</file>

<file path=customXml/itemProps1.xml><?xml version="1.0" encoding="utf-8"?>
<ds:datastoreItem xmlns:ds="http://schemas.openxmlformats.org/officeDocument/2006/customXml" ds:itemID="{34D75100-7A26-4EC5-B275-B3A7C9901ADB}">
  <ds:schemaRefs>
    <ds:schemaRef ds:uri="http://schemas.openxmlformats.org/officeDocument/2006/bibliography"/>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460357B7-D290-4A86-98F6-A7800934C2F2}"/>
</file>

<file path=customXml/itemProps4.xml><?xml version="1.0" encoding="utf-8"?>
<ds:datastoreItem xmlns:ds="http://schemas.openxmlformats.org/officeDocument/2006/customXml" ds:itemID="{1CAE23B5-1A22-431B-9171-DDF94153DC34}"/>
</file>

<file path=customXml/itemProps5.xml><?xml version="1.0" encoding="utf-8"?>
<ds:datastoreItem xmlns:ds="http://schemas.openxmlformats.org/officeDocument/2006/customXml" ds:itemID="{FE236635-BE3F-4CF4-8160-D25311472418}"/>
</file>

<file path=docProps/app.xml><?xml version="1.0" encoding="utf-8"?>
<Properties xmlns="http://schemas.openxmlformats.org/officeDocument/2006/extended-properties" xmlns:vt="http://schemas.openxmlformats.org/officeDocument/2006/docPropsVTypes">
  <Template>Normal</Template>
  <TotalTime>143</TotalTime>
  <Pages>1</Pages>
  <Words>143</Words>
  <Characters>863</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Stanko Jacek [PGE Ekoserwis S.A.]</cp:lastModifiedBy>
  <cp:revision>17</cp:revision>
  <cp:lastPrinted>2025-08-01T05:41:00Z</cp:lastPrinted>
  <dcterms:created xsi:type="dcterms:W3CDTF">2025-07-30T08:51:00Z</dcterms:created>
  <dcterms:modified xsi:type="dcterms:W3CDTF">2025-12-17T13:46:00Z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66b5d990-821a-4d41-b503-280f184b2126_Enabled">
    <vt:lpwstr>true</vt:lpwstr>
  </property>
  <property fmtid="{D5CDD505-2E9C-101B-9397-08002B2CF9AE}" pid="4" name="MSIP_Label_66b5d990-821a-4d41-b503-280f184b2126_SetDate">
    <vt:lpwstr>2025-05-08T08:29:07Z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ff3e8c53-4295-4345-a061-790b1c6b0443</vt:lpwstr>
  </property>
  <property fmtid="{D5CDD505-2E9C-101B-9397-08002B2CF9AE}" pid="9" name="MSIP_Label_66b5d990-821a-4d41-b503-280f184b2126_ContentBits">
    <vt:lpwstr>0</vt:lpwstr>
  </property>
  <property fmtid="{D5CDD505-2E9C-101B-9397-08002B2CF9AE}" pid="10" name="_dlc_DocIdItemGuid">
    <vt:lpwstr>59cc03c3-144e-446e-bcca-4e18b1c126f0</vt:lpwstr>
  </property>
</Properties>
</file>